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5D9" w:rsidRPr="00476B7D" w:rsidRDefault="008775D9" w:rsidP="00ED2863">
      <w:pPr>
        <w:widowControl w:val="0"/>
        <w:tabs>
          <w:tab w:val="left" w:pos="425"/>
          <w:tab w:val="left" w:pos="567"/>
        </w:tabs>
        <w:autoSpaceDE w:val="0"/>
        <w:ind w:left="360"/>
        <w:jc w:val="center"/>
        <w:rPr>
          <w:b/>
          <w:iCs/>
        </w:rPr>
      </w:pPr>
      <w:r w:rsidRPr="00476B7D">
        <w:rPr>
          <w:b/>
          <w:iCs/>
        </w:rPr>
        <w:t xml:space="preserve">GAL </w:t>
      </w:r>
      <w:r w:rsidR="006E0E4C" w:rsidRPr="00476B7D">
        <w:rPr>
          <w:b/>
          <w:iCs/>
        </w:rPr>
        <w:t>TERRE DEL NISSENO</w:t>
      </w:r>
    </w:p>
    <w:p w:rsidR="008B7BBB" w:rsidRPr="00476B7D" w:rsidRDefault="008B7BBB" w:rsidP="008B7BBB">
      <w:pPr>
        <w:jc w:val="both"/>
        <w:rPr>
          <w:b/>
        </w:rPr>
      </w:pPr>
    </w:p>
    <w:p w:rsidR="008B7BBB" w:rsidRPr="008B7BBB" w:rsidRDefault="008B7BBB" w:rsidP="00476B7D">
      <w:pPr>
        <w:widowControl w:val="0"/>
        <w:tabs>
          <w:tab w:val="left" w:pos="425"/>
          <w:tab w:val="left" w:pos="567"/>
        </w:tabs>
        <w:spacing w:after="60"/>
        <w:jc w:val="center"/>
        <w:rPr>
          <w:b/>
          <w:bCs/>
          <w:highlight w:val="yellow"/>
          <w:lang w:eastAsia="ar-SA"/>
        </w:rPr>
      </w:pPr>
      <w:r w:rsidRPr="008B7BBB">
        <w:rPr>
          <w:i/>
          <w:iCs/>
          <w:lang w:eastAsia="ar-SA"/>
        </w:rPr>
        <w:t xml:space="preserve">MISURA - </w:t>
      </w:r>
      <w:r w:rsidRPr="008B7BBB">
        <w:rPr>
          <w:lang w:eastAsia="ar-SA"/>
        </w:rPr>
        <w:t xml:space="preserve"> </w:t>
      </w:r>
      <w:r w:rsidRPr="008B7BBB">
        <w:rPr>
          <w:lang w:eastAsia="ar-SA"/>
        </w:rPr>
        <w:t>19.2 del PSR Sicilia 2014-2020 – Strategia di Sviluppo Locale di Tipo Partecipativo</w:t>
      </w:r>
    </w:p>
    <w:p w:rsidR="008B7BBB" w:rsidRPr="008B7BBB" w:rsidRDefault="008B7BBB" w:rsidP="008B7BBB">
      <w:pPr>
        <w:jc w:val="center"/>
        <w:rPr>
          <w:lang w:eastAsia="ar-SA"/>
        </w:rPr>
      </w:pPr>
      <w:r w:rsidRPr="008B7BBB">
        <w:rPr>
          <w:b/>
          <w:bCs/>
          <w:lang w:eastAsia="ar-SA"/>
        </w:rPr>
        <w:t>Piano di Azione Locale “TERRE DEL NISSENO”</w:t>
      </w:r>
    </w:p>
    <w:p w:rsidR="008B7BBB" w:rsidRPr="008B7BBB" w:rsidRDefault="008B7BBB" w:rsidP="008B7BBB">
      <w:pPr>
        <w:rPr>
          <w:lang w:eastAsia="ar-SA"/>
        </w:rPr>
      </w:pPr>
    </w:p>
    <w:p w:rsidR="008B7BBB" w:rsidRPr="008B7BBB" w:rsidRDefault="008B7BBB" w:rsidP="008B7BBB">
      <w:pPr>
        <w:jc w:val="center"/>
        <w:rPr>
          <w:b/>
          <w:bCs/>
          <w:lang w:eastAsia="ar-SA"/>
        </w:rPr>
      </w:pPr>
      <w:r w:rsidRPr="008B7BBB">
        <w:rPr>
          <w:b/>
          <w:bCs/>
          <w:color w:val="000000"/>
          <w:lang w:eastAsia="ar-SA"/>
        </w:rPr>
        <w:t>Ambito Tematico 1 “Sviluppo e innovazione delle filiere e dei sistemi produttivi locali (agro-alimentari, forestali, artigianali, manifatturieri)”</w:t>
      </w:r>
    </w:p>
    <w:p w:rsidR="008B7BBB" w:rsidRPr="008B7BBB" w:rsidRDefault="008B7BBB" w:rsidP="008B7BBB">
      <w:pPr>
        <w:rPr>
          <w:b/>
          <w:bCs/>
          <w:lang w:eastAsia="ar-SA"/>
        </w:rPr>
      </w:pPr>
      <w:bookmarkStart w:id="0" w:name="_Hlk536010080"/>
      <w:bookmarkEnd w:id="0"/>
    </w:p>
    <w:p w:rsidR="008B7BBB" w:rsidRPr="008B7BBB" w:rsidRDefault="008B7BBB" w:rsidP="008B7BBB">
      <w:pPr>
        <w:jc w:val="both"/>
        <w:rPr>
          <w:b/>
          <w:bCs/>
        </w:rPr>
      </w:pPr>
      <w:r w:rsidRPr="008B7BBB">
        <w:rPr>
          <w:b/>
          <w:bCs/>
        </w:rPr>
        <w:t xml:space="preserve">AZIONE PAL: 1.2.3: Incentivare la realizzazione delle filiere corte attraverso il sostegno ad iniziative di imprese singole </w:t>
      </w:r>
      <w:proofErr w:type="spellStart"/>
      <w:r w:rsidRPr="008B7BBB">
        <w:rPr>
          <w:b/>
          <w:bCs/>
        </w:rPr>
        <w:t>ed</w:t>
      </w:r>
      <w:proofErr w:type="spellEnd"/>
      <w:r w:rsidRPr="008B7BBB">
        <w:rPr>
          <w:b/>
          <w:bCs/>
        </w:rPr>
        <w:t xml:space="preserve"> associate nei settori della trasformazione e commercializzazione di prodotti agricoli e agroalimentari;</w:t>
      </w:r>
    </w:p>
    <w:p w:rsidR="008B7BBB" w:rsidRPr="00476B7D" w:rsidRDefault="008B7BBB" w:rsidP="008B7BBB">
      <w:pPr>
        <w:widowControl w:val="0"/>
        <w:tabs>
          <w:tab w:val="left" w:pos="425"/>
          <w:tab w:val="left" w:pos="567"/>
        </w:tabs>
        <w:autoSpaceDE w:val="0"/>
        <w:ind w:left="360"/>
        <w:jc w:val="center"/>
        <w:rPr>
          <w:iCs/>
        </w:rPr>
      </w:pPr>
    </w:p>
    <w:p w:rsidR="008B7BBB" w:rsidRPr="00476B7D" w:rsidRDefault="008B7BBB" w:rsidP="008B7BBB">
      <w:pPr>
        <w:widowControl w:val="0"/>
        <w:tabs>
          <w:tab w:val="left" w:pos="425"/>
          <w:tab w:val="left" w:pos="567"/>
        </w:tabs>
        <w:spacing w:after="60"/>
        <w:jc w:val="center"/>
        <w:rPr>
          <w:bCs/>
          <w:i/>
          <w:iCs/>
          <w:color w:val="000009"/>
        </w:rPr>
      </w:pPr>
      <w:r w:rsidRPr="00476B7D">
        <w:rPr>
          <w:i/>
          <w:iCs/>
        </w:rPr>
        <w:t>Sottomisura/Operazione di riferimento PSR Sicilia</w:t>
      </w:r>
    </w:p>
    <w:p w:rsidR="008B7BBB" w:rsidRPr="00476B7D" w:rsidRDefault="008B7BBB" w:rsidP="008B7BBB">
      <w:pPr>
        <w:widowControl w:val="0"/>
        <w:tabs>
          <w:tab w:val="left" w:pos="425"/>
          <w:tab w:val="left" w:pos="567"/>
        </w:tabs>
        <w:spacing w:after="60"/>
        <w:jc w:val="center"/>
      </w:pPr>
      <w:r w:rsidRPr="00476B7D">
        <w:rPr>
          <w:bCs/>
          <w:i/>
          <w:iCs/>
          <w:color w:val="000009"/>
        </w:rPr>
        <w:t>6.4.c</w:t>
      </w:r>
      <w:r w:rsidRPr="00476B7D">
        <w:rPr>
          <w:b/>
          <w:i/>
          <w:iCs/>
          <w:color w:val="000009"/>
        </w:rPr>
        <w:t xml:space="preserve"> </w:t>
      </w:r>
      <w:r w:rsidRPr="00476B7D">
        <w:rPr>
          <w:i/>
          <w:iCs/>
          <w:color w:val="000009"/>
        </w:rPr>
        <w:t>“Investimenti per la creazione e lo sviluppo di attività extra-agricole”</w:t>
      </w:r>
      <w:r w:rsidRPr="00476B7D">
        <w:rPr>
          <w:b/>
          <w:i/>
          <w:iCs/>
          <w:color w:val="000009"/>
        </w:rPr>
        <w:t xml:space="preserve"> – </w:t>
      </w:r>
      <w:r w:rsidRPr="00476B7D">
        <w:rPr>
          <w:i/>
          <w:iCs/>
          <w:color w:val="000009"/>
        </w:rPr>
        <w:t>“</w:t>
      </w:r>
      <w:r w:rsidRPr="00476B7D">
        <w:rPr>
          <w:bCs/>
          <w:i/>
          <w:iCs/>
        </w:rPr>
        <w:t>Sostegno per</w:t>
      </w:r>
      <w:r w:rsidRPr="00476B7D">
        <w:rPr>
          <w:i/>
          <w:iCs/>
          <w:color w:val="000009"/>
        </w:rPr>
        <w:t xml:space="preserve"> la c</w:t>
      </w:r>
      <w:r w:rsidRPr="00476B7D">
        <w:rPr>
          <w:bCs/>
          <w:i/>
          <w:iCs/>
        </w:rPr>
        <w:t>reazione o sviluppo di imprese extra-agricole nei settori commercio-artigianale-turistico-servizi-innovazione tecnologica</w:t>
      </w:r>
      <w:r w:rsidRPr="00476B7D">
        <w:rPr>
          <w:i/>
          <w:iCs/>
          <w:color w:val="000009"/>
        </w:rPr>
        <w:t>”</w:t>
      </w:r>
    </w:p>
    <w:p w:rsidR="008775D9" w:rsidRPr="008B7BBB" w:rsidRDefault="008775D9" w:rsidP="00ED2863">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rPr>
          <w:szCs w:val="24"/>
        </w:rPr>
      </w:pPr>
    </w:p>
    <w:p w:rsidR="00915B3F" w:rsidRPr="00ED2863" w:rsidRDefault="00915B3F" w:rsidP="00ED2863">
      <w:pPr>
        <w:jc w:val="center"/>
      </w:pPr>
      <w:r w:rsidRPr="00ED2863">
        <w:t>DICHIARAZIONE SOSTITUTIVA DELL'ATTO DI NOTORIETA'</w:t>
      </w:r>
    </w:p>
    <w:p w:rsidR="00915B3F" w:rsidRPr="00ED2863" w:rsidRDefault="00915B3F" w:rsidP="00ED2863">
      <w:pPr>
        <w:jc w:val="center"/>
      </w:pPr>
      <w:proofErr w:type="gramStart"/>
      <w:r w:rsidRPr="00ED2863">
        <w:t>( Art.</w:t>
      </w:r>
      <w:proofErr w:type="gramEnd"/>
      <w:r w:rsidRPr="00ED2863">
        <w:t xml:space="preserve"> 47 del .P.R. 445 DEL 28/12/2000 )</w:t>
      </w:r>
    </w:p>
    <w:p w:rsidR="00915B3F" w:rsidRPr="00ED2863" w:rsidRDefault="00915B3F" w:rsidP="00ED2863">
      <w:pPr>
        <w:jc w:val="center"/>
      </w:pPr>
      <w:r w:rsidRPr="00ED2863">
        <w:t>Scheda di Auto-Attribuzione Punteggi</w:t>
      </w:r>
    </w:p>
    <w:p w:rsidR="00915B3F" w:rsidRDefault="00915B3F" w:rsidP="00ED2863">
      <w:pPr>
        <w:jc w:val="center"/>
      </w:pPr>
    </w:p>
    <w:p w:rsidR="00915B3F" w:rsidRDefault="00915B3F" w:rsidP="00915B3F">
      <w:pPr>
        <w:jc w:val="both"/>
      </w:pPr>
      <w:r>
        <w:t xml:space="preserve">Il sottoscritto ______________________________ nato a _________________________________ il ____________, residente a___________________________________________________ </w:t>
      </w:r>
      <w:proofErr w:type="spellStart"/>
      <w:r>
        <w:t>prov</w:t>
      </w:r>
      <w:proofErr w:type="spellEnd"/>
      <w:r>
        <w:t>. ( ____ )</w:t>
      </w:r>
    </w:p>
    <w:p w:rsidR="00915B3F" w:rsidRDefault="00915B3F" w:rsidP="00915B3F">
      <w:pPr>
        <w:jc w:val="both"/>
      </w:pPr>
      <w:proofErr w:type="gramStart"/>
      <w:r>
        <w:t>in</w:t>
      </w:r>
      <w:proofErr w:type="gramEnd"/>
      <w:r>
        <w:t xml:space="preserve"> via _____________________________________________________n. _________, nella qualità di legale rappresentante di_______________________________________________________________________  con sede in __________________________________________________________________________,</w:t>
      </w:r>
    </w:p>
    <w:p w:rsidR="00915B3F" w:rsidRDefault="00915B3F" w:rsidP="00915B3F">
      <w:pPr>
        <w:jc w:val="both"/>
      </w:pPr>
      <w:proofErr w:type="gramStart"/>
      <w:r>
        <w:t>consapevole</w:t>
      </w:r>
      <w:proofErr w:type="gramEnd"/>
      <w:r>
        <w:t xml:space="preserve"> delle sanzioni penali nel caso di dichiarazioni non veritiere e falsità negli atti richiamate dall’art.76 del DPR n. 445 del 28/12/2000, ai fini dell’attribuzione del punteggio, </w:t>
      </w:r>
    </w:p>
    <w:p w:rsidR="0043025F" w:rsidRDefault="0043025F" w:rsidP="00915B3F">
      <w:pPr>
        <w:jc w:val="center"/>
      </w:pPr>
    </w:p>
    <w:p w:rsidR="00915B3F" w:rsidRDefault="00915B3F" w:rsidP="00915B3F">
      <w:pPr>
        <w:jc w:val="center"/>
      </w:pPr>
      <w:r>
        <w:t>DICHIARA</w:t>
      </w:r>
    </w:p>
    <w:p w:rsidR="00915B3F" w:rsidRDefault="00915B3F" w:rsidP="00915B3F">
      <w:pPr>
        <w:jc w:val="both"/>
      </w:pPr>
      <w:proofErr w:type="gramStart"/>
      <w:r>
        <w:t>che</w:t>
      </w:r>
      <w:proofErr w:type="gramEnd"/>
      <w:r>
        <w:t xml:space="preserve"> i dati riportati nella scheda che segue sono veri.</w:t>
      </w:r>
    </w:p>
    <w:p w:rsidR="008B7BBB" w:rsidRDefault="008B7BBB" w:rsidP="008775D9">
      <w:pPr>
        <w:tabs>
          <w:tab w:val="left" w:pos="660"/>
          <w:tab w:val="right" w:leader="dot" w:pos="9628"/>
        </w:tabs>
        <w:jc w:val="both"/>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09"/>
        <w:gridCol w:w="3151"/>
        <w:gridCol w:w="1220"/>
        <w:gridCol w:w="1624"/>
        <w:gridCol w:w="2050"/>
      </w:tblGrid>
      <w:tr w:rsidR="008B7BBB" w:rsidRPr="0043025F" w:rsidTr="0043025F">
        <w:trPr>
          <w:trHeight w:val="387"/>
          <w:jc w:val="center"/>
        </w:trPr>
        <w:tc>
          <w:tcPr>
            <w:tcW w:w="5000" w:type="pct"/>
            <w:gridSpan w:val="5"/>
            <w:shd w:val="clear" w:color="auto" w:fill="BFBFBF"/>
          </w:tcPr>
          <w:p w:rsidR="008B7BBB" w:rsidRPr="0043025F" w:rsidRDefault="008B7BBB" w:rsidP="0043025F">
            <w:pPr>
              <w:widowControl w:val="0"/>
              <w:snapToGrid w:val="0"/>
              <w:jc w:val="center"/>
              <w:textAlignment w:val="baseline"/>
              <w:rPr>
                <w:b/>
                <w:kern w:val="1"/>
                <w:lang w:eastAsia="en-US" w:bidi="en-US"/>
              </w:rPr>
            </w:pPr>
            <w:r w:rsidRPr="008B7BBB">
              <w:rPr>
                <w:b/>
                <w:kern w:val="1"/>
                <w:lang w:eastAsia="en-US" w:bidi="en-US"/>
              </w:rPr>
              <w:t>SCHEDA DI AUTO-VALUTAZIONE PER L’ATTRIBUZIONE DEL PUNTEGGIO</w:t>
            </w:r>
          </w:p>
        </w:tc>
      </w:tr>
      <w:tr w:rsidR="0043025F" w:rsidRPr="0043025F" w:rsidTr="0043025F">
        <w:trPr>
          <w:trHeight w:val="387"/>
          <w:jc w:val="center"/>
        </w:trPr>
        <w:tc>
          <w:tcPr>
            <w:tcW w:w="5000" w:type="pct"/>
            <w:gridSpan w:val="5"/>
            <w:shd w:val="clear" w:color="auto" w:fill="BFBFBF"/>
          </w:tcPr>
          <w:p w:rsidR="0043025F" w:rsidRPr="0043025F" w:rsidRDefault="0043025F" w:rsidP="0043025F">
            <w:pPr>
              <w:widowControl w:val="0"/>
              <w:snapToGrid w:val="0"/>
              <w:jc w:val="center"/>
              <w:textAlignment w:val="baseline"/>
              <w:rPr>
                <w:lang w:eastAsia="ar-SA"/>
              </w:rPr>
            </w:pPr>
            <w:r w:rsidRPr="0043025F">
              <w:rPr>
                <w:b/>
                <w:kern w:val="1"/>
                <w:lang w:eastAsia="en-US" w:bidi="en-US"/>
              </w:rPr>
              <w:t>Criteri di selezione - riferimento interventi regionali</w:t>
            </w:r>
          </w:p>
        </w:tc>
      </w:tr>
      <w:tr w:rsidR="0043025F" w:rsidRPr="0043025F" w:rsidTr="0043025F">
        <w:tblPrEx>
          <w:tblCellMar>
            <w:left w:w="10" w:type="dxa"/>
            <w:right w:w="10" w:type="dxa"/>
          </w:tblCellMar>
        </w:tblPrEx>
        <w:trPr>
          <w:trHeight w:val="552"/>
          <w:jc w:val="center"/>
        </w:trPr>
        <w:tc>
          <w:tcPr>
            <w:tcW w:w="918" w:type="pct"/>
            <w:shd w:val="clear" w:color="auto" w:fill="BFBFBF"/>
            <w:vAlign w:val="center"/>
          </w:tcPr>
          <w:p w:rsidR="0043025F" w:rsidRPr="0043025F" w:rsidRDefault="0043025F" w:rsidP="0043025F">
            <w:pPr>
              <w:widowControl w:val="0"/>
              <w:snapToGrid w:val="0"/>
              <w:jc w:val="center"/>
              <w:textAlignment w:val="baseline"/>
              <w:rPr>
                <w:b/>
                <w:kern w:val="1"/>
                <w:lang w:eastAsia="en-US" w:bidi="en-US"/>
              </w:rPr>
            </w:pPr>
            <w:r w:rsidRPr="0043025F">
              <w:rPr>
                <w:b/>
                <w:kern w:val="1"/>
                <w:lang w:eastAsia="en-US" w:bidi="en-US"/>
              </w:rPr>
              <w:t>Riferimento ai principi dei criteri di selezione</w:t>
            </w:r>
          </w:p>
        </w:tc>
        <w:tc>
          <w:tcPr>
            <w:tcW w:w="1599" w:type="pct"/>
            <w:tcBorders>
              <w:bottom w:val="single" w:sz="4" w:space="0" w:color="000000"/>
            </w:tcBorders>
            <w:shd w:val="clear" w:color="auto" w:fill="BFBFBF"/>
            <w:vAlign w:val="center"/>
          </w:tcPr>
          <w:p w:rsidR="0043025F" w:rsidRPr="0043025F" w:rsidRDefault="0043025F" w:rsidP="0043025F">
            <w:pPr>
              <w:widowControl w:val="0"/>
              <w:snapToGrid w:val="0"/>
              <w:jc w:val="center"/>
              <w:textAlignment w:val="baseline"/>
              <w:rPr>
                <w:b/>
                <w:kern w:val="1"/>
                <w:lang w:eastAsia="en-US" w:bidi="en-US"/>
              </w:rPr>
            </w:pPr>
            <w:r w:rsidRPr="0043025F">
              <w:rPr>
                <w:b/>
                <w:kern w:val="1"/>
                <w:lang w:eastAsia="en-US" w:bidi="en-US"/>
              </w:rPr>
              <w:t>Descrizione criterio</w:t>
            </w:r>
          </w:p>
        </w:tc>
        <w:tc>
          <w:tcPr>
            <w:tcW w:w="619" w:type="pct"/>
            <w:shd w:val="clear" w:color="auto" w:fill="BFBFBF"/>
            <w:vAlign w:val="center"/>
          </w:tcPr>
          <w:p w:rsidR="0043025F" w:rsidRPr="0043025F" w:rsidRDefault="0043025F" w:rsidP="0043025F">
            <w:pPr>
              <w:widowControl w:val="0"/>
              <w:snapToGrid w:val="0"/>
              <w:ind w:left="-108" w:right="-74"/>
              <w:jc w:val="center"/>
              <w:textAlignment w:val="baseline"/>
              <w:rPr>
                <w:b/>
                <w:kern w:val="1"/>
                <w:lang w:eastAsia="en-US" w:bidi="en-US"/>
              </w:rPr>
            </w:pPr>
            <w:r w:rsidRPr="0043025F">
              <w:rPr>
                <w:b/>
                <w:kern w:val="1"/>
                <w:lang w:eastAsia="en-US" w:bidi="en-US"/>
              </w:rPr>
              <w:t>Punteggio</w:t>
            </w:r>
          </w:p>
        </w:tc>
        <w:tc>
          <w:tcPr>
            <w:tcW w:w="824" w:type="pct"/>
            <w:shd w:val="clear" w:color="auto" w:fill="BFBFBF"/>
            <w:vAlign w:val="center"/>
          </w:tcPr>
          <w:p w:rsidR="0043025F" w:rsidRPr="0043025F" w:rsidRDefault="0043025F" w:rsidP="0043025F">
            <w:pPr>
              <w:widowControl w:val="0"/>
              <w:snapToGrid w:val="0"/>
              <w:ind w:right="-23"/>
              <w:jc w:val="center"/>
              <w:textAlignment w:val="baseline"/>
              <w:rPr>
                <w:b/>
                <w:kern w:val="1"/>
                <w:lang w:eastAsia="en-US" w:bidi="en-US"/>
              </w:rPr>
            </w:pPr>
            <w:r w:rsidRPr="0043025F">
              <w:rPr>
                <w:rFonts w:eastAsia="Calibri"/>
                <w:b/>
                <w:bCs/>
                <w:color w:val="000000"/>
                <w:lang w:eastAsia="en-US"/>
              </w:rPr>
              <w:t>Punteggio autovalutazione</w:t>
            </w:r>
          </w:p>
        </w:tc>
        <w:tc>
          <w:tcPr>
            <w:tcW w:w="1040" w:type="pct"/>
            <w:shd w:val="clear" w:color="auto" w:fill="BFBFBF"/>
            <w:vAlign w:val="center"/>
          </w:tcPr>
          <w:p w:rsidR="0043025F" w:rsidRPr="0043025F" w:rsidRDefault="0043025F" w:rsidP="0043025F">
            <w:pPr>
              <w:widowControl w:val="0"/>
              <w:snapToGrid w:val="0"/>
              <w:ind w:right="-23"/>
              <w:jc w:val="center"/>
              <w:textAlignment w:val="baseline"/>
              <w:rPr>
                <w:lang w:eastAsia="ar-SA"/>
              </w:rPr>
            </w:pPr>
            <w:r w:rsidRPr="0043025F">
              <w:rPr>
                <w:b/>
                <w:kern w:val="1"/>
                <w:lang w:eastAsia="en-US" w:bidi="en-US"/>
              </w:rPr>
              <w:t>Documentazione comprovante il possesso del requisito</w:t>
            </w:r>
          </w:p>
        </w:tc>
      </w:tr>
      <w:tr w:rsidR="0043025F" w:rsidRPr="0043025F" w:rsidTr="0043025F">
        <w:tblPrEx>
          <w:tblCellMar>
            <w:left w:w="10" w:type="dxa"/>
            <w:right w:w="10" w:type="dxa"/>
          </w:tblCellMar>
        </w:tblPrEx>
        <w:trPr>
          <w:trHeight w:val="398"/>
          <w:jc w:val="center"/>
        </w:trPr>
        <w:tc>
          <w:tcPr>
            <w:tcW w:w="918" w:type="pct"/>
            <w:vMerge w:val="restart"/>
            <w:shd w:val="clear" w:color="auto" w:fill="FFFFFF"/>
            <w:vAlign w:val="center"/>
          </w:tcPr>
          <w:p w:rsidR="008B7BBB" w:rsidRDefault="0043025F" w:rsidP="0043025F">
            <w:pPr>
              <w:widowControl w:val="0"/>
              <w:snapToGrid w:val="0"/>
              <w:textAlignment w:val="baseline"/>
              <w:rPr>
                <w:kern w:val="1"/>
                <w:lang w:eastAsia="en-US" w:bidi="en-US"/>
              </w:rPr>
            </w:pPr>
            <w:r w:rsidRPr="0043025F">
              <w:rPr>
                <w:kern w:val="1"/>
                <w:lang w:eastAsia="en-US" w:bidi="en-US"/>
              </w:rPr>
              <w:t xml:space="preserve">Creazione di posti di lavoro </w:t>
            </w:r>
          </w:p>
          <w:p w:rsidR="0043025F" w:rsidRPr="008B7BBB" w:rsidRDefault="0043025F" w:rsidP="008B7BBB">
            <w:pPr>
              <w:widowControl w:val="0"/>
              <w:snapToGrid w:val="0"/>
              <w:jc w:val="center"/>
              <w:textAlignment w:val="baseline"/>
              <w:rPr>
                <w:b/>
                <w:kern w:val="1"/>
                <w:lang w:eastAsia="en-US" w:bidi="en-US"/>
              </w:rPr>
            </w:pPr>
            <w:r w:rsidRPr="008B7BBB">
              <w:rPr>
                <w:b/>
                <w:kern w:val="1"/>
                <w:lang w:eastAsia="en-US" w:bidi="en-US"/>
              </w:rPr>
              <w:t>(</w:t>
            </w:r>
            <w:proofErr w:type="spellStart"/>
            <w:proofErr w:type="gramStart"/>
            <w:r w:rsidRPr="008B7BBB">
              <w:rPr>
                <w:b/>
                <w:kern w:val="1"/>
                <w:lang w:eastAsia="en-US" w:bidi="en-US"/>
              </w:rPr>
              <w:t>max</w:t>
            </w:r>
            <w:proofErr w:type="spellEnd"/>
            <w:proofErr w:type="gramEnd"/>
            <w:r w:rsidRPr="008B7BBB">
              <w:rPr>
                <w:b/>
                <w:kern w:val="1"/>
                <w:lang w:eastAsia="en-US" w:bidi="en-US"/>
              </w:rPr>
              <w:t xml:space="preserve"> 10 punti)</w:t>
            </w:r>
          </w:p>
        </w:tc>
        <w:tc>
          <w:tcPr>
            <w:tcW w:w="1599" w:type="pct"/>
            <w:tcBorders>
              <w:bottom w:val="nil"/>
            </w:tcBorders>
            <w:shd w:val="clear" w:color="auto" w:fill="FFFFFF"/>
            <w:vAlign w:val="center"/>
          </w:tcPr>
          <w:p w:rsidR="0043025F" w:rsidRPr="0043025F" w:rsidRDefault="0043025F" w:rsidP="0043025F">
            <w:pPr>
              <w:widowControl w:val="0"/>
              <w:snapToGrid w:val="0"/>
              <w:jc w:val="both"/>
              <w:textAlignment w:val="baseline"/>
              <w:rPr>
                <w:kern w:val="1"/>
                <w:lang w:eastAsia="en-US" w:bidi="en-US"/>
              </w:rPr>
            </w:pPr>
            <w:r w:rsidRPr="0043025F">
              <w:rPr>
                <w:kern w:val="1"/>
                <w:lang w:eastAsia="en-US" w:bidi="en-US"/>
              </w:rPr>
              <w:t xml:space="preserve">Capacità del Piano aziendale di generare occupazione (numero di unità lavorative assorbibili a complemento </w:t>
            </w:r>
            <w:proofErr w:type="gramStart"/>
            <w:r w:rsidRPr="0043025F">
              <w:rPr>
                <w:kern w:val="1"/>
                <w:lang w:eastAsia="en-US" w:bidi="en-US"/>
              </w:rPr>
              <w:t>dell’ intervento</w:t>
            </w:r>
            <w:proofErr w:type="gramEnd"/>
            <w:r w:rsidRPr="0043025F">
              <w:rPr>
                <w:kern w:val="1"/>
                <w:lang w:eastAsia="en-US" w:bidi="en-US"/>
              </w:rPr>
              <w:t>):</w:t>
            </w:r>
          </w:p>
          <w:p w:rsidR="0043025F" w:rsidRPr="0043025F" w:rsidRDefault="0043025F" w:rsidP="0043025F">
            <w:pPr>
              <w:widowControl w:val="0"/>
              <w:ind w:left="720"/>
              <w:jc w:val="both"/>
              <w:textAlignment w:val="baseline"/>
              <w:rPr>
                <w:kern w:val="1"/>
                <w:lang w:eastAsia="en-US" w:bidi="en-US"/>
              </w:rPr>
            </w:pP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val="restart"/>
            <w:shd w:val="clear" w:color="auto" w:fill="FFFFFF"/>
            <w:vAlign w:val="center"/>
          </w:tcPr>
          <w:p w:rsidR="0043025F" w:rsidRPr="0043025F" w:rsidRDefault="0043025F" w:rsidP="0043025F">
            <w:pPr>
              <w:widowControl w:val="0"/>
              <w:snapToGrid w:val="0"/>
              <w:ind w:right="-23"/>
              <w:jc w:val="center"/>
              <w:textAlignment w:val="baseline"/>
              <w:rPr>
                <w:lang w:eastAsia="ar-SA"/>
              </w:rPr>
            </w:pPr>
            <w:r w:rsidRPr="0043025F">
              <w:rPr>
                <w:kern w:val="1"/>
                <w:lang w:eastAsia="en-US" w:bidi="en-US"/>
              </w:rPr>
              <w:t>Piano aziendale</w:t>
            </w:r>
          </w:p>
        </w:tc>
      </w:tr>
      <w:tr w:rsidR="0043025F" w:rsidRPr="0043025F" w:rsidTr="0043025F">
        <w:tblPrEx>
          <w:tblCellMar>
            <w:left w:w="10" w:type="dxa"/>
            <w:right w:w="10" w:type="dxa"/>
          </w:tblCellMar>
        </w:tblPrEx>
        <w:trPr>
          <w:trHeight w:val="398"/>
          <w:jc w:val="center"/>
        </w:trPr>
        <w:tc>
          <w:tcPr>
            <w:tcW w:w="918" w:type="pct"/>
            <w:vMerge/>
            <w:shd w:val="clear" w:color="auto" w:fill="FFFFFF"/>
            <w:vAlign w:val="center"/>
          </w:tcPr>
          <w:p w:rsidR="0043025F" w:rsidRPr="0043025F" w:rsidRDefault="0043025F" w:rsidP="0043025F">
            <w:pPr>
              <w:widowControl w:val="0"/>
              <w:snapToGrid w:val="0"/>
              <w:textAlignment w:val="baseline"/>
              <w:rPr>
                <w:kern w:val="1"/>
                <w:lang w:eastAsia="en-US" w:bidi="en-US"/>
              </w:rPr>
            </w:pPr>
          </w:p>
        </w:tc>
        <w:tc>
          <w:tcPr>
            <w:tcW w:w="1599" w:type="pct"/>
            <w:tcBorders>
              <w:top w:val="nil"/>
              <w:bottom w:val="nil"/>
            </w:tcBorders>
            <w:shd w:val="clear" w:color="auto" w:fill="FFFFFF"/>
            <w:vAlign w:val="center"/>
          </w:tcPr>
          <w:p w:rsidR="0043025F" w:rsidRPr="0043025F" w:rsidRDefault="0043025F" w:rsidP="0043025F">
            <w:pPr>
              <w:widowControl w:val="0"/>
              <w:numPr>
                <w:ilvl w:val="0"/>
                <w:numId w:val="15"/>
              </w:numPr>
              <w:jc w:val="both"/>
              <w:textAlignment w:val="baseline"/>
              <w:rPr>
                <w:kern w:val="1"/>
                <w:lang w:eastAsia="en-US" w:bidi="en-US"/>
              </w:rPr>
            </w:pPr>
            <w:r w:rsidRPr="0043025F">
              <w:rPr>
                <w:kern w:val="1"/>
                <w:lang w:eastAsia="en-US" w:bidi="en-US"/>
              </w:rPr>
              <w:t>n. 1 unità lavorativa:</w:t>
            </w:r>
            <w:r w:rsidRPr="0043025F">
              <w:rPr>
                <w:lang w:eastAsia="ar-SA"/>
              </w:rPr>
              <w:t xml:space="preserve"> </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10</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344"/>
          <w:jc w:val="center"/>
        </w:trPr>
        <w:tc>
          <w:tcPr>
            <w:tcW w:w="918" w:type="pct"/>
            <w:shd w:val="clear" w:color="auto" w:fill="FFFFFF"/>
            <w:vAlign w:val="center"/>
          </w:tcPr>
          <w:p w:rsidR="0043025F" w:rsidRPr="0043025F" w:rsidRDefault="0043025F" w:rsidP="0043025F">
            <w:pPr>
              <w:widowControl w:val="0"/>
              <w:snapToGrid w:val="0"/>
              <w:textAlignment w:val="baseline"/>
              <w:rPr>
                <w:kern w:val="1"/>
                <w:lang w:eastAsia="en-US" w:bidi="en-US"/>
              </w:rPr>
            </w:pPr>
            <w:r w:rsidRPr="0043025F">
              <w:rPr>
                <w:kern w:val="1"/>
                <w:lang w:eastAsia="en-US" w:bidi="en-US"/>
              </w:rPr>
              <w:t xml:space="preserve">Coerenza con gli obiettivi </w:t>
            </w:r>
            <w:r w:rsidRPr="0043025F">
              <w:rPr>
                <w:kern w:val="1"/>
                <w:lang w:eastAsia="en-US" w:bidi="en-US"/>
              </w:rPr>
              <w:lastRenderedPageBreak/>
              <w:t>orizzontali (ambiente, clima e innovazione)</w:t>
            </w:r>
          </w:p>
          <w:p w:rsidR="0043025F" w:rsidRPr="008B7BBB" w:rsidRDefault="0043025F" w:rsidP="008B7BBB">
            <w:pPr>
              <w:widowControl w:val="0"/>
              <w:jc w:val="center"/>
              <w:textAlignment w:val="baseline"/>
              <w:rPr>
                <w:b/>
                <w:kern w:val="1"/>
                <w:lang w:eastAsia="en-US" w:bidi="en-US"/>
              </w:rPr>
            </w:pPr>
            <w:r w:rsidRPr="008B7BBB">
              <w:rPr>
                <w:b/>
                <w:kern w:val="1"/>
                <w:lang w:eastAsia="en-US" w:bidi="en-US"/>
              </w:rPr>
              <w:t>(</w:t>
            </w:r>
            <w:proofErr w:type="spellStart"/>
            <w:proofErr w:type="gramStart"/>
            <w:r w:rsidRPr="008B7BBB">
              <w:rPr>
                <w:b/>
                <w:kern w:val="1"/>
                <w:lang w:eastAsia="en-US" w:bidi="en-US"/>
              </w:rPr>
              <w:t>max</w:t>
            </w:r>
            <w:proofErr w:type="spellEnd"/>
            <w:proofErr w:type="gramEnd"/>
            <w:r w:rsidRPr="008B7BBB">
              <w:rPr>
                <w:b/>
                <w:kern w:val="1"/>
                <w:lang w:eastAsia="en-US" w:bidi="en-US"/>
              </w:rPr>
              <w:t xml:space="preserve"> 8 punti)</w:t>
            </w:r>
          </w:p>
        </w:tc>
        <w:tc>
          <w:tcPr>
            <w:tcW w:w="1599" w:type="pct"/>
            <w:shd w:val="clear" w:color="auto" w:fill="FFFFFF"/>
            <w:vAlign w:val="center"/>
          </w:tcPr>
          <w:p w:rsidR="0043025F" w:rsidRPr="0043025F" w:rsidRDefault="0043025F" w:rsidP="0043025F">
            <w:pPr>
              <w:widowControl w:val="0"/>
              <w:snapToGrid w:val="0"/>
              <w:jc w:val="both"/>
              <w:textAlignment w:val="baseline"/>
              <w:rPr>
                <w:kern w:val="1"/>
                <w:u w:val="single"/>
                <w:lang w:eastAsia="en-US" w:bidi="en-US"/>
              </w:rPr>
            </w:pPr>
            <w:r w:rsidRPr="0043025F">
              <w:rPr>
                <w:kern w:val="1"/>
                <w:lang w:eastAsia="en-US" w:bidi="en-US"/>
              </w:rPr>
              <w:lastRenderedPageBreak/>
              <w:t xml:space="preserve">Rispondenza ai criteri di sostenibilità energetica, </w:t>
            </w:r>
            <w:r w:rsidRPr="0043025F">
              <w:rPr>
                <w:kern w:val="1"/>
                <w:lang w:eastAsia="en-US" w:bidi="en-US"/>
              </w:rPr>
              <w:lastRenderedPageBreak/>
              <w:t xml:space="preserve">ambientale degli interventi </w:t>
            </w:r>
          </w:p>
          <w:p w:rsidR="0043025F" w:rsidRPr="0043025F" w:rsidRDefault="0043025F" w:rsidP="0043025F">
            <w:pPr>
              <w:widowControl w:val="0"/>
              <w:jc w:val="both"/>
              <w:textAlignment w:val="baseline"/>
              <w:rPr>
                <w:kern w:val="1"/>
                <w:lang w:eastAsia="en-US" w:bidi="en-US"/>
              </w:rPr>
            </w:pPr>
            <w:r w:rsidRPr="0043025F">
              <w:rPr>
                <w:kern w:val="1"/>
                <w:u w:val="single"/>
                <w:lang w:eastAsia="en-US" w:bidi="en-US"/>
              </w:rPr>
              <w:t>Percentuale di risparmio:</w:t>
            </w:r>
          </w:p>
          <w:p w:rsidR="0043025F" w:rsidRPr="0043025F" w:rsidRDefault="0043025F" w:rsidP="0043025F">
            <w:pPr>
              <w:widowControl w:val="0"/>
              <w:numPr>
                <w:ilvl w:val="0"/>
                <w:numId w:val="9"/>
              </w:numPr>
              <w:jc w:val="both"/>
              <w:textAlignment w:val="baseline"/>
              <w:rPr>
                <w:kern w:val="1"/>
                <w:lang w:eastAsia="en-US" w:bidi="en-US"/>
              </w:rPr>
            </w:pPr>
            <w:r w:rsidRPr="0043025F">
              <w:rPr>
                <w:kern w:val="1"/>
                <w:lang w:eastAsia="en-US" w:bidi="en-US"/>
              </w:rPr>
              <w:t>Risparmio idrico, anche mediante limitatori di flusso per rubinetti, riutilizzo di acque meteoriche, impianti di fitodepurazione acque nere:</w:t>
            </w:r>
          </w:p>
          <w:p w:rsidR="0043025F" w:rsidRPr="0043025F" w:rsidRDefault="0043025F" w:rsidP="0043025F">
            <w:pPr>
              <w:widowControl w:val="0"/>
              <w:ind w:left="742" w:right="-23"/>
              <w:textAlignment w:val="baseline"/>
              <w:rPr>
                <w:kern w:val="1"/>
                <w:lang w:eastAsia="en-US" w:bidi="en-US"/>
              </w:rPr>
            </w:pPr>
            <w:r w:rsidRPr="0043025F">
              <w:rPr>
                <w:kern w:val="1"/>
                <w:lang w:eastAsia="en-US" w:bidi="en-US"/>
              </w:rPr>
              <w:t>≥ 20% Punti 0,5</w:t>
            </w:r>
          </w:p>
          <w:p w:rsidR="0043025F" w:rsidRPr="0043025F" w:rsidRDefault="0043025F" w:rsidP="0043025F">
            <w:pPr>
              <w:widowControl w:val="0"/>
              <w:ind w:left="742" w:right="-23"/>
              <w:textAlignment w:val="baseline"/>
              <w:rPr>
                <w:kern w:val="1"/>
                <w:lang w:eastAsia="en-US" w:bidi="en-US"/>
              </w:rPr>
            </w:pPr>
            <w:r w:rsidRPr="0043025F">
              <w:rPr>
                <w:kern w:val="1"/>
                <w:lang w:eastAsia="en-US" w:bidi="en-US"/>
              </w:rPr>
              <w:t>≥ 40% Ulteriori Punti 1,5</w:t>
            </w:r>
          </w:p>
          <w:p w:rsidR="0043025F" w:rsidRPr="0043025F" w:rsidRDefault="0043025F" w:rsidP="0043025F">
            <w:pPr>
              <w:widowControl w:val="0"/>
              <w:numPr>
                <w:ilvl w:val="0"/>
                <w:numId w:val="6"/>
              </w:numPr>
              <w:ind w:left="317" w:hanging="283"/>
              <w:jc w:val="both"/>
              <w:textAlignment w:val="baseline"/>
              <w:rPr>
                <w:kern w:val="1"/>
                <w:lang w:eastAsia="en-US" w:bidi="en-US"/>
              </w:rPr>
            </w:pPr>
            <w:r w:rsidRPr="0043025F">
              <w:rPr>
                <w:kern w:val="1"/>
                <w:lang w:eastAsia="en-US" w:bidi="en-US"/>
              </w:rPr>
              <w:t>Risparmio energetico, anche mediante impianti di condizionamento ad elevata efficienza energetica:</w:t>
            </w:r>
          </w:p>
          <w:p w:rsidR="0043025F" w:rsidRPr="0043025F" w:rsidRDefault="0043025F" w:rsidP="0043025F">
            <w:pPr>
              <w:widowControl w:val="0"/>
              <w:ind w:left="742" w:right="-23"/>
              <w:textAlignment w:val="baseline"/>
              <w:rPr>
                <w:kern w:val="1"/>
                <w:lang w:eastAsia="en-US" w:bidi="en-US"/>
              </w:rPr>
            </w:pPr>
            <w:r w:rsidRPr="0043025F">
              <w:rPr>
                <w:kern w:val="1"/>
                <w:lang w:eastAsia="en-US" w:bidi="en-US"/>
              </w:rPr>
              <w:t>≥ 20% Punti 0,5</w:t>
            </w:r>
          </w:p>
          <w:p w:rsidR="0043025F" w:rsidRPr="0043025F" w:rsidRDefault="0043025F" w:rsidP="0043025F">
            <w:pPr>
              <w:widowControl w:val="0"/>
              <w:ind w:left="742" w:right="-23"/>
              <w:textAlignment w:val="baseline"/>
              <w:rPr>
                <w:kern w:val="1"/>
                <w:lang w:eastAsia="en-US" w:bidi="en-US"/>
              </w:rPr>
            </w:pPr>
            <w:r w:rsidRPr="0043025F">
              <w:rPr>
                <w:kern w:val="1"/>
                <w:lang w:eastAsia="en-US" w:bidi="en-US"/>
              </w:rPr>
              <w:t>≥ 40% Ulteriori Punti 1,5</w:t>
            </w:r>
          </w:p>
          <w:p w:rsidR="0043025F" w:rsidRPr="0043025F" w:rsidRDefault="0043025F" w:rsidP="0043025F">
            <w:pPr>
              <w:widowControl w:val="0"/>
              <w:numPr>
                <w:ilvl w:val="0"/>
                <w:numId w:val="7"/>
              </w:numPr>
              <w:ind w:left="317" w:hanging="283"/>
              <w:jc w:val="both"/>
              <w:textAlignment w:val="baseline"/>
              <w:rPr>
                <w:kern w:val="1"/>
                <w:lang w:eastAsia="en-US" w:bidi="en-US"/>
              </w:rPr>
            </w:pPr>
            <w:r w:rsidRPr="0043025F">
              <w:rPr>
                <w:kern w:val="1"/>
                <w:lang w:eastAsia="en-US" w:bidi="en-US"/>
              </w:rPr>
              <w:t>Riduzione emissioni in atmosfera anche mediante caldaie ad alto rendimento:</w:t>
            </w:r>
          </w:p>
          <w:p w:rsidR="0043025F" w:rsidRPr="0043025F" w:rsidRDefault="0043025F" w:rsidP="0043025F">
            <w:pPr>
              <w:widowControl w:val="0"/>
              <w:ind w:left="742" w:right="-23"/>
              <w:textAlignment w:val="baseline"/>
              <w:rPr>
                <w:kern w:val="1"/>
                <w:lang w:eastAsia="en-US" w:bidi="en-US"/>
              </w:rPr>
            </w:pPr>
            <w:r w:rsidRPr="0043025F">
              <w:rPr>
                <w:kern w:val="1"/>
                <w:lang w:eastAsia="en-US" w:bidi="en-US"/>
              </w:rPr>
              <w:t>≥ 20% Punti 0,5</w:t>
            </w:r>
          </w:p>
          <w:p w:rsidR="0043025F" w:rsidRPr="0043025F" w:rsidRDefault="0043025F" w:rsidP="0043025F">
            <w:pPr>
              <w:widowControl w:val="0"/>
              <w:ind w:left="742" w:right="-23"/>
              <w:textAlignment w:val="baseline"/>
              <w:rPr>
                <w:rFonts w:eastAsia="Thorndale"/>
                <w:kern w:val="1"/>
                <w:u w:val="single"/>
                <w:lang w:eastAsia="en-US" w:bidi="en-US"/>
              </w:rPr>
            </w:pPr>
            <w:r w:rsidRPr="0043025F">
              <w:rPr>
                <w:kern w:val="1"/>
                <w:lang w:eastAsia="en-US" w:bidi="en-US"/>
              </w:rPr>
              <w:t>≥ 40% Ulteriori Punti 1,5</w:t>
            </w:r>
          </w:p>
          <w:p w:rsidR="0043025F" w:rsidRPr="0043025F" w:rsidRDefault="0043025F" w:rsidP="0043025F">
            <w:pPr>
              <w:widowControl w:val="0"/>
              <w:textAlignment w:val="baseline"/>
              <w:rPr>
                <w:kern w:val="1"/>
                <w:lang w:eastAsia="en-US" w:bidi="en-US"/>
              </w:rPr>
            </w:pPr>
            <w:r w:rsidRPr="0043025F">
              <w:rPr>
                <w:rFonts w:eastAsia="Thorndale"/>
                <w:kern w:val="1"/>
                <w:u w:val="single"/>
                <w:lang w:eastAsia="en-US" w:bidi="en-US"/>
              </w:rPr>
              <w:t>Percentuale di spesa</w:t>
            </w:r>
            <w:r w:rsidRPr="0043025F">
              <w:rPr>
                <w:rFonts w:eastAsia="Thorndale"/>
                <w:kern w:val="1"/>
                <w:lang w:eastAsia="en-US" w:bidi="en-US"/>
              </w:rPr>
              <w:t>:</w:t>
            </w:r>
          </w:p>
          <w:p w:rsidR="0043025F" w:rsidRPr="0043025F" w:rsidRDefault="0043025F" w:rsidP="0043025F">
            <w:pPr>
              <w:widowControl w:val="0"/>
              <w:numPr>
                <w:ilvl w:val="0"/>
                <w:numId w:val="14"/>
              </w:numPr>
              <w:jc w:val="both"/>
              <w:textAlignment w:val="baseline"/>
              <w:rPr>
                <w:kern w:val="1"/>
                <w:lang w:eastAsia="en-US" w:bidi="en-US"/>
              </w:rPr>
            </w:pPr>
            <w:r w:rsidRPr="0043025F">
              <w:rPr>
                <w:kern w:val="1"/>
                <w:lang w:eastAsia="en-US" w:bidi="en-US"/>
              </w:rPr>
              <w:t xml:space="preserve">Investimenti finalizzati al miglioramento </w:t>
            </w:r>
            <w:proofErr w:type="gramStart"/>
            <w:r w:rsidRPr="0043025F">
              <w:rPr>
                <w:kern w:val="1"/>
                <w:lang w:eastAsia="en-US" w:bidi="en-US"/>
              </w:rPr>
              <w:t>paesaggistico,  mediante</w:t>
            </w:r>
            <w:proofErr w:type="gramEnd"/>
            <w:r w:rsidRPr="0043025F">
              <w:rPr>
                <w:kern w:val="1"/>
                <w:lang w:eastAsia="en-US" w:bidi="en-US"/>
              </w:rPr>
              <w:t xml:space="preserve"> utilizzo di elementi  vegetali  con funzione di schermatura, opere di mimetizzazione:</w:t>
            </w:r>
          </w:p>
          <w:p w:rsidR="0043025F" w:rsidRPr="0043025F" w:rsidRDefault="0043025F" w:rsidP="0043025F">
            <w:pPr>
              <w:widowControl w:val="0"/>
              <w:ind w:left="742" w:right="-23"/>
              <w:textAlignment w:val="baseline"/>
              <w:rPr>
                <w:kern w:val="1"/>
                <w:lang w:eastAsia="en-US" w:bidi="en-US"/>
              </w:rPr>
            </w:pPr>
            <w:r w:rsidRPr="0043025F">
              <w:rPr>
                <w:kern w:val="1"/>
                <w:lang w:eastAsia="en-US" w:bidi="en-US"/>
              </w:rPr>
              <w:t>≥ 20% Punti 0,5</w:t>
            </w:r>
          </w:p>
          <w:p w:rsidR="0043025F" w:rsidRPr="0043025F" w:rsidRDefault="0043025F" w:rsidP="0043025F">
            <w:pPr>
              <w:widowControl w:val="0"/>
              <w:ind w:left="742" w:right="-23"/>
              <w:textAlignment w:val="baseline"/>
              <w:rPr>
                <w:kern w:val="1"/>
                <w:lang w:eastAsia="en-US" w:bidi="en-US"/>
              </w:rPr>
            </w:pPr>
            <w:r w:rsidRPr="0043025F">
              <w:rPr>
                <w:kern w:val="1"/>
                <w:lang w:eastAsia="en-US" w:bidi="en-US"/>
              </w:rPr>
              <w:t>≥ 40% Ulteriori Punti 1,5</w:t>
            </w:r>
          </w:p>
          <w:p w:rsidR="0043025F" w:rsidRPr="0043025F" w:rsidRDefault="0043025F" w:rsidP="0043025F">
            <w:pPr>
              <w:widowControl w:val="0"/>
              <w:jc w:val="both"/>
              <w:textAlignment w:val="baseline"/>
              <w:rPr>
                <w:kern w:val="1"/>
                <w:lang w:eastAsia="en-US" w:bidi="en-US"/>
              </w:rPr>
            </w:pPr>
            <w:r w:rsidRPr="0043025F">
              <w:rPr>
                <w:kern w:val="1"/>
                <w:lang w:eastAsia="en-US" w:bidi="en-US"/>
              </w:rPr>
              <w:t>Per ciascuno dei criteri di sostenibilità vengono assegnati massimo 2 punti.</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b/>
                <w:kern w:val="1"/>
                <w:lang w:eastAsia="en-US" w:bidi="en-US"/>
              </w:rPr>
            </w:pPr>
          </w:p>
          <w:p w:rsidR="0043025F" w:rsidRPr="0043025F" w:rsidRDefault="0043025F" w:rsidP="0043025F">
            <w:pPr>
              <w:widowControl w:val="0"/>
              <w:ind w:right="-23"/>
              <w:jc w:val="center"/>
              <w:textAlignment w:val="baseline"/>
              <w:rPr>
                <w:b/>
                <w:kern w:val="1"/>
                <w:lang w:eastAsia="en-US" w:bidi="en-US"/>
              </w:rPr>
            </w:pPr>
          </w:p>
          <w:p w:rsidR="0043025F" w:rsidRPr="0043025F" w:rsidRDefault="0043025F" w:rsidP="0043025F">
            <w:pPr>
              <w:widowControl w:val="0"/>
              <w:ind w:right="-23"/>
              <w:jc w:val="center"/>
              <w:textAlignment w:val="baseline"/>
              <w:rPr>
                <w:b/>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tc>
        <w:tc>
          <w:tcPr>
            <w:tcW w:w="824" w:type="pct"/>
          </w:tcPr>
          <w:p w:rsidR="0043025F" w:rsidRPr="0043025F" w:rsidRDefault="0043025F" w:rsidP="0043025F">
            <w:pPr>
              <w:widowControl w:val="0"/>
              <w:snapToGrid w:val="0"/>
              <w:ind w:right="-23"/>
              <w:jc w:val="center"/>
              <w:textAlignment w:val="baseline"/>
              <w:rPr>
                <w:rFonts w:eastAsia="Thorndale"/>
                <w:kern w:val="1"/>
                <w:lang w:eastAsia="en-US" w:bidi="en-US"/>
              </w:rPr>
            </w:pPr>
          </w:p>
        </w:tc>
        <w:tc>
          <w:tcPr>
            <w:tcW w:w="1040" w:type="pct"/>
            <w:shd w:val="clear" w:color="auto" w:fill="auto"/>
            <w:vAlign w:val="center"/>
          </w:tcPr>
          <w:p w:rsidR="0043025F" w:rsidRPr="0043025F" w:rsidRDefault="0043025F" w:rsidP="0043025F">
            <w:pPr>
              <w:widowControl w:val="0"/>
              <w:snapToGrid w:val="0"/>
              <w:ind w:right="-23"/>
              <w:jc w:val="center"/>
              <w:textAlignment w:val="baseline"/>
              <w:rPr>
                <w:lang w:eastAsia="ar-SA"/>
              </w:rPr>
            </w:pPr>
            <w:r w:rsidRPr="0043025F">
              <w:rPr>
                <w:rFonts w:eastAsia="Thorndale"/>
                <w:kern w:val="1"/>
                <w:lang w:eastAsia="en-US" w:bidi="en-US"/>
              </w:rPr>
              <w:t xml:space="preserve">Relazione tecnica, computo metrico </w:t>
            </w:r>
            <w:r w:rsidRPr="0043025F">
              <w:rPr>
                <w:rFonts w:eastAsia="Thorndale"/>
                <w:kern w:val="1"/>
                <w:lang w:eastAsia="en-US" w:bidi="en-US"/>
              </w:rPr>
              <w:lastRenderedPageBreak/>
              <w:t>estimativo, a</w:t>
            </w:r>
            <w:r w:rsidRPr="0043025F">
              <w:rPr>
                <w:kern w:val="1"/>
                <w:lang w:eastAsia="en-US" w:bidi="en-US"/>
              </w:rPr>
              <w:t>llegato tecnico a supporto del possesso dei requisiti richiesti rispetto alla situazione aziendale ex ante</w:t>
            </w:r>
            <w:r w:rsidRPr="0043025F">
              <w:rPr>
                <w:rFonts w:eastAsia="Thorndale"/>
                <w:kern w:val="1"/>
                <w:lang w:eastAsia="en-US" w:bidi="en-US"/>
              </w:rPr>
              <w:t>.</w:t>
            </w:r>
          </w:p>
        </w:tc>
      </w:tr>
      <w:tr w:rsidR="0043025F" w:rsidRPr="0043025F" w:rsidTr="0043025F">
        <w:tblPrEx>
          <w:tblCellMar>
            <w:left w:w="10" w:type="dxa"/>
            <w:right w:w="10" w:type="dxa"/>
          </w:tblCellMar>
        </w:tblPrEx>
        <w:trPr>
          <w:trHeight w:val="1124"/>
          <w:jc w:val="center"/>
        </w:trPr>
        <w:tc>
          <w:tcPr>
            <w:tcW w:w="918" w:type="pct"/>
            <w:shd w:val="clear" w:color="auto" w:fill="FFFFFF"/>
            <w:vAlign w:val="center"/>
          </w:tcPr>
          <w:p w:rsidR="008B7BBB" w:rsidRDefault="0043025F" w:rsidP="0043025F">
            <w:pPr>
              <w:widowControl w:val="0"/>
              <w:snapToGrid w:val="0"/>
              <w:textAlignment w:val="baseline"/>
              <w:rPr>
                <w:kern w:val="1"/>
                <w:lang w:eastAsia="en-US" w:bidi="en-US"/>
              </w:rPr>
            </w:pPr>
            <w:r w:rsidRPr="0043025F">
              <w:rPr>
                <w:kern w:val="1"/>
                <w:lang w:eastAsia="en-US" w:bidi="en-US"/>
              </w:rPr>
              <w:lastRenderedPageBreak/>
              <w:t xml:space="preserve">Localizzazione territoriale dell'intervento con particolare riferimento alle aree con problemi complessivi di sviluppo </w:t>
            </w:r>
          </w:p>
          <w:p w:rsidR="0043025F" w:rsidRPr="008B7BBB" w:rsidRDefault="0043025F" w:rsidP="008B7BBB">
            <w:pPr>
              <w:widowControl w:val="0"/>
              <w:snapToGrid w:val="0"/>
              <w:jc w:val="center"/>
              <w:textAlignment w:val="baseline"/>
              <w:rPr>
                <w:b/>
                <w:kern w:val="1"/>
                <w:lang w:eastAsia="en-US" w:bidi="en-US"/>
              </w:rPr>
            </w:pPr>
            <w:r w:rsidRPr="008B7BBB">
              <w:rPr>
                <w:b/>
                <w:kern w:val="1"/>
                <w:lang w:eastAsia="en-US" w:bidi="en-US"/>
              </w:rPr>
              <w:t>(</w:t>
            </w:r>
            <w:proofErr w:type="spellStart"/>
            <w:r w:rsidRPr="008B7BBB">
              <w:rPr>
                <w:b/>
                <w:kern w:val="1"/>
                <w:lang w:eastAsia="en-US" w:bidi="en-US"/>
              </w:rPr>
              <w:t>Max</w:t>
            </w:r>
            <w:proofErr w:type="spellEnd"/>
            <w:r w:rsidRPr="008B7BBB">
              <w:rPr>
                <w:b/>
                <w:kern w:val="1"/>
                <w:lang w:eastAsia="en-US" w:bidi="en-US"/>
              </w:rPr>
              <w:t xml:space="preserve"> 2 punti)</w:t>
            </w:r>
          </w:p>
        </w:tc>
        <w:tc>
          <w:tcPr>
            <w:tcW w:w="1599" w:type="pct"/>
            <w:shd w:val="clear" w:color="auto" w:fill="FFFFFF"/>
            <w:vAlign w:val="center"/>
          </w:tcPr>
          <w:p w:rsidR="0043025F" w:rsidRPr="0043025F" w:rsidRDefault="0043025F" w:rsidP="0043025F">
            <w:pPr>
              <w:widowControl w:val="0"/>
              <w:snapToGrid w:val="0"/>
              <w:textAlignment w:val="baseline"/>
              <w:rPr>
                <w:kern w:val="1"/>
                <w:lang w:eastAsia="en-US" w:bidi="en-US"/>
              </w:rPr>
            </w:pPr>
            <w:r w:rsidRPr="0043025F">
              <w:rPr>
                <w:kern w:val="1"/>
                <w:lang w:eastAsia="en-US" w:bidi="en-US"/>
              </w:rPr>
              <w:t>Localizzazione dell'intervento in area “D”</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2</w:t>
            </w:r>
          </w:p>
        </w:tc>
        <w:tc>
          <w:tcPr>
            <w:tcW w:w="824" w:type="pct"/>
            <w:shd w:val="clear" w:color="auto" w:fill="FFFFFF"/>
          </w:tcPr>
          <w:p w:rsidR="0043025F" w:rsidRPr="0043025F" w:rsidRDefault="0043025F" w:rsidP="0043025F">
            <w:pPr>
              <w:widowControl w:val="0"/>
              <w:snapToGrid w:val="0"/>
              <w:ind w:right="-23"/>
              <w:jc w:val="both"/>
              <w:textAlignment w:val="baseline"/>
              <w:rPr>
                <w:kern w:val="1"/>
                <w:lang w:eastAsia="en-US" w:bidi="en-US"/>
              </w:rPr>
            </w:pPr>
          </w:p>
        </w:tc>
        <w:tc>
          <w:tcPr>
            <w:tcW w:w="1040" w:type="pct"/>
            <w:shd w:val="clear" w:color="auto" w:fill="FFFFFF"/>
            <w:vAlign w:val="center"/>
          </w:tcPr>
          <w:p w:rsidR="0043025F" w:rsidRPr="0043025F" w:rsidRDefault="0043025F" w:rsidP="0043025F">
            <w:pPr>
              <w:widowControl w:val="0"/>
              <w:snapToGrid w:val="0"/>
              <w:ind w:right="-23"/>
              <w:jc w:val="both"/>
              <w:textAlignment w:val="baseline"/>
              <w:rPr>
                <w:lang w:eastAsia="ar-SA"/>
              </w:rPr>
            </w:pPr>
            <w:r w:rsidRPr="0043025F">
              <w:rPr>
                <w:kern w:val="1"/>
                <w:lang w:eastAsia="en-US" w:bidi="en-US"/>
              </w:rPr>
              <w:t>Piano aziendale</w:t>
            </w:r>
          </w:p>
        </w:tc>
      </w:tr>
      <w:tr w:rsidR="0043025F" w:rsidRPr="0043025F" w:rsidTr="0043025F">
        <w:tblPrEx>
          <w:tblCellMar>
            <w:left w:w="10" w:type="dxa"/>
            <w:right w:w="10" w:type="dxa"/>
          </w:tblCellMar>
        </w:tblPrEx>
        <w:trPr>
          <w:trHeight w:val="1124"/>
          <w:jc w:val="center"/>
        </w:trPr>
        <w:tc>
          <w:tcPr>
            <w:tcW w:w="918" w:type="pct"/>
            <w:vMerge w:val="restart"/>
            <w:shd w:val="clear" w:color="auto" w:fill="FFFFFF"/>
            <w:vAlign w:val="center"/>
          </w:tcPr>
          <w:p w:rsidR="0043025F" w:rsidRPr="0043025F" w:rsidRDefault="0043025F" w:rsidP="0043025F">
            <w:pPr>
              <w:widowControl w:val="0"/>
              <w:snapToGrid w:val="0"/>
              <w:textAlignment w:val="baseline"/>
              <w:rPr>
                <w:kern w:val="1"/>
                <w:lang w:eastAsia="en-US" w:bidi="en-US"/>
              </w:rPr>
            </w:pPr>
            <w:r w:rsidRPr="0043025F">
              <w:rPr>
                <w:kern w:val="1"/>
                <w:lang w:eastAsia="en-US" w:bidi="en-US"/>
              </w:rPr>
              <w:t xml:space="preserve">Introduzione di prodotti e servizi e/o processi innovativi, con </w:t>
            </w:r>
            <w:r w:rsidRPr="0043025F">
              <w:rPr>
                <w:kern w:val="1"/>
                <w:lang w:eastAsia="en-US" w:bidi="en-US"/>
              </w:rPr>
              <w:lastRenderedPageBreak/>
              <w:t xml:space="preserve">particolare riferimento alle TIC </w:t>
            </w:r>
          </w:p>
          <w:p w:rsidR="0043025F" w:rsidRPr="008B7BBB" w:rsidRDefault="0043025F" w:rsidP="008B7BBB">
            <w:pPr>
              <w:widowControl w:val="0"/>
              <w:jc w:val="center"/>
              <w:textAlignment w:val="baseline"/>
              <w:rPr>
                <w:b/>
                <w:kern w:val="1"/>
                <w:lang w:eastAsia="en-US" w:bidi="en-US"/>
              </w:rPr>
            </w:pPr>
            <w:r w:rsidRPr="008B7BBB">
              <w:rPr>
                <w:b/>
                <w:kern w:val="1"/>
                <w:lang w:eastAsia="en-US" w:bidi="en-US"/>
              </w:rPr>
              <w:t>(</w:t>
            </w:r>
            <w:proofErr w:type="spellStart"/>
            <w:proofErr w:type="gramStart"/>
            <w:r w:rsidRPr="008B7BBB">
              <w:rPr>
                <w:b/>
                <w:kern w:val="1"/>
                <w:lang w:eastAsia="en-US" w:bidi="en-US"/>
              </w:rPr>
              <w:t>max</w:t>
            </w:r>
            <w:proofErr w:type="spellEnd"/>
            <w:proofErr w:type="gramEnd"/>
            <w:r w:rsidRPr="008B7BBB">
              <w:rPr>
                <w:b/>
                <w:kern w:val="1"/>
                <w:lang w:eastAsia="en-US" w:bidi="en-US"/>
              </w:rPr>
              <w:t xml:space="preserve"> 16 punti)</w:t>
            </w:r>
          </w:p>
          <w:p w:rsidR="0043025F" w:rsidRPr="0043025F" w:rsidRDefault="0043025F" w:rsidP="0043025F">
            <w:pPr>
              <w:widowControl w:val="0"/>
              <w:textAlignment w:val="baseline"/>
              <w:rPr>
                <w:kern w:val="1"/>
                <w:lang w:eastAsia="en-US" w:bidi="en-US"/>
              </w:rPr>
            </w:pPr>
          </w:p>
        </w:tc>
        <w:tc>
          <w:tcPr>
            <w:tcW w:w="1599" w:type="pct"/>
            <w:shd w:val="clear" w:color="auto" w:fill="FFFFFF"/>
            <w:vAlign w:val="center"/>
          </w:tcPr>
          <w:p w:rsidR="0043025F" w:rsidRPr="0043025F" w:rsidRDefault="0043025F" w:rsidP="0043025F">
            <w:pPr>
              <w:widowControl w:val="0"/>
              <w:snapToGrid w:val="0"/>
              <w:jc w:val="both"/>
              <w:textAlignment w:val="baseline"/>
              <w:rPr>
                <w:kern w:val="1"/>
                <w:lang w:eastAsia="en-US" w:bidi="en-US"/>
              </w:rPr>
            </w:pPr>
            <w:r w:rsidRPr="0043025F">
              <w:rPr>
                <w:kern w:val="1"/>
                <w:lang w:eastAsia="en-US" w:bidi="en-US"/>
              </w:rPr>
              <w:lastRenderedPageBreak/>
              <w:t>Introduzione di prodotti e/o servizi innovativi che per caratteristiche peculiari esistono sul mercato da meno di 3 anni</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both"/>
              <w:textAlignment w:val="baseline"/>
              <w:rPr>
                <w:kern w:val="1"/>
                <w:lang w:eastAsia="en-US" w:bidi="en-US"/>
              </w:rPr>
            </w:pPr>
          </w:p>
        </w:tc>
        <w:tc>
          <w:tcPr>
            <w:tcW w:w="1040" w:type="pct"/>
            <w:shd w:val="clear" w:color="auto" w:fill="FFFFFF"/>
            <w:vAlign w:val="center"/>
          </w:tcPr>
          <w:p w:rsidR="0043025F" w:rsidRPr="0043025F" w:rsidRDefault="0043025F" w:rsidP="0043025F">
            <w:pPr>
              <w:widowControl w:val="0"/>
              <w:snapToGrid w:val="0"/>
              <w:ind w:right="-23"/>
              <w:jc w:val="both"/>
              <w:textAlignment w:val="baseline"/>
              <w:rPr>
                <w:lang w:eastAsia="ar-SA"/>
              </w:rPr>
            </w:pPr>
            <w:r w:rsidRPr="0043025F">
              <w:rPr>
                <w:kern w:val="1"/>
                <w:lang w:eastAsia="en-US" w:bidi="en-US"/>
              </w:rPr>
              <w:t>Piano aziendale e Relazione tecnica contenente specifica analisi di mercato</w:t>
            </w:r>
          </w:p>
        </w:tc>
      </w:tr>
      <w:tr w:rsidR="00ED2863" w:rsidRPr="0043025F" w:rsidTr="0043025F">
        <w:tblPrEx>
          <w:tblCellMar>
            <w:left w:w="10" w:type="dxa"/>
            <w:right w:w="10" w:type="dxa"/>
          </w:tblCellMar>
        </w:tblPrEx>
        <w:trPr>
          <w:trHeight w:val="4473"/>
          <w:jc w:val="center"/>
        </w:trPr>
        <w:tc>
          <w:tcPr>
            <w:tcW w:w="918" w:type="pct"/>
            <w:vMerge/>
            <w:shd w:val="clear" w:color="auto" w:fill="FFFFFF"/>
            <w:vAlign w:val="center"/>
          </w:tcPr>
          <w:p w:rsidR="00ED2863" w:rsidRPr="0043025F" w:rsidRDefault="00ED2863" w:rsidP="0043025F">
            <w:pPr>
              <w:snapToGrid w:val="0"/>
              <w:rPr>
                <w:lang w:eastAsia="ar-SA"/>
              </w:rPr>
            </w:pPr>
          </w:p>
        </w:tc>
        <w:tc>
          <w:tcPr>
            <w:tcW w:w="1599" w:type="pct"/>
            <w:shd w:val="clear" w:color="auto" w:fill="FFFFFF"/>
            <w:vAlign w:val="center"/>
          </w:tcPr>
          <w:p w:rsidR="00ED2863" w:rsidRPr="0043025F" w:rsidRDefault="00ED2863" w:rsidP="0043025F">
            <w:pPr>
              <w:widowControl w:val="0"/>
              <w:snapToGrid w:val="0"/>
              <w:jc w:val="both"/>
              <w:textAlignment w:val="baseline"/>
              <w:rPr>
                <w:rFonts w:eastAsia="Thorndale"/>
                <w:kern w:val="1"/>
                <w:lang w:eastAsia="en-US" w:bidi="en-US"/>
              </w:rPr>
            </w:pPr>
            <w:r w:rsidRPr="0043025F">
              <w:rPr>
                <w:kern w:val="1"/>
                <w:lang w:eastAsia="en-US" w:bidi="en-US"/>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ed adeguatamente focalizzati, quali portali web </w:t>
            </w:r>
            <w:proofErr w:type="spellStart"/>
            <w:r w:rsidRPr="0043025F">
              <w:rPr>
                <w:kern w:val="1"/>
                <w:lang w:eastAsia="en-US" w:bidi="en-US"/>
              </w:rPr>
              <w:t>plurilingua</w:t>
            </w:r>
            <w:proofErr w:type="spellEnd"/>
            <w:r w:rsidRPr="0043025F">
              <w:rPr>
                <w:kern w:val="1"/>
                <w:lang w:eastAsia="en-US" w:bidi="en-US"/>
              </w:rPr>
              <w:t xml:space="preserve"> interattivi con l’utente ed area intranet dedicata, software gestionali, anche di prenotazione on-line, in grado di migliorare le performance aziendali)</w:t>
            </w:r>
          </w:p>
          <w:p w:rsidR="00ED2863" w:rsidRPr="0043025F" w:rsidRDefault="00ED2863" w:rsidP="0043025F">
            <w:pPr>
              <w:widowControl w:val="0"/>
              <w:jc w:val="right"/>
              <w:textAlignment w:val="baseline"/>
              <w:rPr>
                <w:rFonts w:eastAsia="Thorndale"/>
                <w:kern w:val="1"/>
                <w:lang w:eastAsia="en-US" w:bidi="en-US"/>
              </w:rPr>
            </w:pPr>
          </w:p>
          <w:p w:rsidR="00ED2863" w:rsidRPr="0043025F" w:rsidRDefault="00ED2863" w:rsidP="0043025F">
            <w:pPr>
              <w:widowControl w:val="0"/>
              <w:jc w:val="right"/>
              <w:textAlignment w:val="baseline"/>
              <w:rPr>
                <w:rFonts w:eastAsia="Thorndale"/>
                <w:kern w:val="1"/>
                <w:lang w:eastAsia="en-US" w:bidi="en-US"/>
              </w:rPr>
            </w:pPr>
          </w:p>
          <w:p w:rsidR="00ED2863" w:rsidRPr="0043025F" w:rsidRDefault="00ED2863" w:rsidP="0043025F">
            <w:pPr>
              <w:widowControl w:val="0"/>
              <w:jc w:val="right"/>
              <w:textAlignment w:val="baseline"/>
              <w:rPr>
                <w:rFonts w:eastAsia="Thorndale"/>
                <w:kern w:val="1"/>
                <w:lang w:eastAsia="en-US" w:bidi="en-US"/>
              </w:rPr>
            </w:pPr>
            <w:r w:rsidRPr="0043025F">
              <w:rPr>
                <w:rFonts w:eastAsia="Thorndale"/>
                <w:kern w:val="1"/>
                <w:lang w:eastAsia="en-US" w:bidi="en-US"/>
              </w:rPr>
              <w:t xml:space="preserve">              </w:t>
            </w:r>
          </w:p>
        </w:tc>
        <w:tc>
          <w:tcPr>
            <w:tcW w:w="619" w:type="pct"/>
            <w:shd w:val="clear" w:color="auto" w:fill="FFFFFF"/>
            <w:vAlign w:val="center"/>
          </w:tcPr>
          <w:p w:rsidR="00ED2863" w:rsidRPr="0043025F" w:rsidRDefault="00ED2863" w:rsidP="0043025F">
            <w:pPr>
              <w:widowControl w:val="0"/>
              <w:snapToGrid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b/>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p w:rsidR="00ED2863" w:rsidRPr="0043025F" w:rsidRDefault="00ED2863" w:rsidP="0043025F">
            <w:pPr>
              <w:widowControl w:val="0"/>
              <w:jc w:val="center"/>
              <w:textAlignment w:val="baseline"/>
              <w:rPr>
                <w:rFonts w:eastAsia="Thorndale"/>
                <w:kern w:val="1"/>
                <w:lang w:eastAsia="en-US" w:bidi="en-US"/>
              </w:rPr>
            </w:pPr>
          </w:p>
        </w:tc>
        <w:tc>
          <w:tcPr>
            <w:tcW w:w="824" w:type="pct"/>
            <w:shd w:val="clear" w:color="auto" w:fill="FFFFFF"/>
          </w:tcPr>
          <w:p w:rsidR="00ED2863" w:rsidRPr="0043025F" w:rsidRDefault="00ED2863" w:rsidP="0043025F">
            <w:pPr>
              <w:widowControl w:val="0"/>
              <w:snapToGrid w:val="0"/>
              <w:ind w:right="-23"/>
              <w:jc w:val="both"/>
              <w:textAlignment w:val="baseline"/>
              <w:rPr>
                <w:rFonts w:eastAsia="Thorndale"/>
                <w:kern w:val="1"/>
                <w:lang w:eastAsia="en-US" w:bidi="en-US"/>
              </w:rPr>
            </w:pPr>
          </w:p>
        </w:tc>
        <w:tc>
          <w:tcPr>
            <w:tcW w:w="1040" w:type="pct"/>
            <w:vMerge w:val="restart"/>
            <w:shd w:val="clear" w:color="auto" w:fill="FFFFFF"/>
            <w:vAlign w:val="center"/>
          </w:tcPr>
          <w:p w:rsidR="00ED2863" w:rsidRPr="0043025F" w:rsidRDefault="00ED2863" w:rsidP="0043025F">
            <w:pPr>
              <w:widowControl w:val="0"/>
              <w:snapToGrid w:val="0"/>
              <w:ind w:right="-23"/>
              <w:jc w:val="both"/>
              <w:textAlignment w:val="baseline"/>
              <w:rPr>
                <w:lang w:eastAsia="ar-SA"/>
              </w:rPr>
            </w:pPr>
            <w:r w:rsidRPr="0043025F">
              <w:rPr>
                <w:rFonts w:eastAsia="Thorndale"/>
                <w:kern w:val="1"/>
                <w:lang w:eastAsia="en-US" w:bidi="en-US"/>
              </w:rPr>
              <w:t>Relazione tecnica di confronto tra lo stato ante e post investimento- che evidenzi il miglioramento delle performance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comprovante l’innovazione</w:t>
            </w:r>
          </w:p>
        </w:tc>
      </w:tr>
      <w:tr w:rsidR="00ED2863" w:rsidRPr="0043025F" w:rsidTr="00ED2863">
        <w:tblPrEx>
          <w:tblCellMar>
            <w:left w:w="10" w:type="dxa"/>
            <w:right w:w="10" w:type="dxa"/>
          </w:tblCellMar>
        </w:tblPrEx>
        <w:trPr>
          <w:trHeight w:val="553"/>
          <w:jc w:val="center"/>
        </w:trPr>
        <w:tc>
          <w:tcPr>
            <w:tcW w:w="918" w:type="pct"/>
            <w:vMerge/>
            <w:shd w:val="clear" w:color="auto" w:fill="FFFFFF"/>
            <w:vAlign w:val="center"/>
          </w:tcPr>
          <w:p w:rsidR="00ED2863" w:rsidRPr="0043025F" w:rsidRDefault="00ED2863" w:rsidP="0043025F">
            <w:pPr>
              <w:snapToGrid w:val="0"/>
              <w:rPr>
                <w:lang w:eastAsia="ar-SA"/>
              </w:rPr>
            </w:pPr>
          </w:p>
        </w:tc>
        <w:tc>
          <w:tcPr>
            <w:tcW w:w="1599" w:type="pct"/>
            <w:shd w:val="clear" w:color="auto" w:fill="FFFFFF"/>
            <w:vAlign w:val="center"/>
          </w:tcPr>
          <w:p w:rsidR="00ED2863" w:rsidRPr="0043025F" w:rsidRDefault="00ED2863" w:rsidP="00ED2863">
            <w:pPr>
              <w:widowControl w:val="0"/>
              <w:jc w:val="right"/>
              <w:textAlignment w:val="baseline"/>
              <w:rPr>
                <w:rFonts w:eastAsia="Thorndale"/>
                <w:kern w:val="1"/>
                <w:lang w:eastAsia="en-US" w:bidi="en-US"/>
              </w:rPr>
            </w:pPr>
            <w:r w:rsidRPr="0043025F">
              <w:rPr>
                <w:rFonts w:eastAsia="Thorndale"/>
                <w:kern w:val="1"/>
                <w:lang w:eastAsia="en-US" w:bidi="en-US"/>
              </w:rPr>
              <w:t xml:space="preserve">&gt; 5% </w:t>
            </w:r>
            <w:r w:rsidRPr="0043025F">
              <w:rPr>
                <w:kern w:val="1"/>
                <w:lang w:eastAsia="en-US" w:bidi="en-US"/>
              </w:rPr>
              <w:t>≤</w:t>
            </w:r>
            <w:r w:rsidRPr="0043025F">
              <w:rPr>
                <w:rFonts w:eastAsia="Thorndale"/>
                <w:kern w:val="1"/>
                <w:lang w:eastAsia="en-US" w:bidi="en-US"/>
              </w:rPr>
              <w:t xml:space="preserve"> 10%</w:t>
            </w:r>
          </w:p>
        </w:tc>
        <w:tc>
          <w:tcPr>
            <w:tcW w:w="619" w:type="pct"/>
            <w:shd w:val="clear" w:color="auto" w:fill="FFFFFF"/>
            <w:vAlign w:val="center"/>
          </w:tcPr>
          <w:p w:rsidR="00ED2863" w:rsidRPr="0043025F" w:rsidRDefault="00ED2863" w:rsidP="0043025F">
            <w:pPr>
              <w:widowControl w:val="0"/>
              <w:snapToGrid w:val="0"/>
              <w:jc w:val="center"/>
              <w:textAlignment w:val="baseline"/>
              <w:rPr>
                <w:rFonts w:eastAsia="Thorndale"/>
                <w:kern w:val="1"/>
                <w:lang w:eastAsia="en-US" w:bidi="en-US"/>
              </w:rPr>
            </w:pPr>
            <w:r w:rsidRPr="0043025F">
              <w:rPr>
                <w:rFonts w:eastAsia="Thorndale"/>
                <w:kern w:val="1"/>
                <w:lang w:eastAsia="en-US" w:bidi="en-US"/>
              </w:rPr>
              <w:t>2</w:t>
            </w:r>
          </w:p>
        </w:tc>
        <w:tc>
          <w:tcPr>
            <w:tcW w:w="824" w:type="pct"/>
            <w:shd w:val="clear" w:color="auto" w:fill="FFFFFF"/>
            <w:vAlign w:val="center"/>
          </w:tcPr>
          <w:p w:rsidR="00ED2863" w:rsidRPr="0043025F" w:rsidRDefault="00ED2863" w:rsidP="0043025F">
            <w:pPr>
              <w:widowControl w:val="0"/>
              <w:snapToGrid w:val="0"/>
              <w:ind w:right="-23"/>
              <w:textAlignment w:val="baseline"/>
              <w:rPr>
                <w:rFonts w:eastAsia="Thorndale"/>
                <w:kern w:val="1"/>
                <w:lang w:eastAsia="en-US" w:bidi="en-US"/>
              </w:rPr>
            </w:pPr>
          </w:p>
        </w:tc>
        <w:tc>
          <w:tcPr>
            <w:tcW w:w="1040" w:type="pct"/>
            <w:vMerge/>
            <w:shd w:val="clear" w:color="auto" w:fill="FFFFFF"/>
            <w:vAlign w:val="center"/>
          </w:tcPr>
          <w:p w:rsidR="00ED2863" w:rsidRPr="0043025F" w:rsidRDefault="00ED2863" w:rsidP="0043025F">
            <w:pPr>
              <w:widowControl w:val="0"/>
              <w:snapToGrid w:val="0"/>
              <w:ind w:right="-23"/>
              <w:textAlignment w:val="baseline"/>
              <w:rPr>
                <w:rFonts w:eastAsia="Thorndale"/>
                <w:kern w:val="1"/>
                <w:lang w:eastAsia="en-US" w:bidi="en-US"/>
              </w:rPr>
            </w:pPr>
          </w:p>
        </w:tc>
      </w:tr>
      <w:tr w:rsidR="00ED2863" w:rsidRPr="0043025F" w:rsidTr="00ED2863">
        <w:tblPrEx>
          <w:tblCellMar>
            <w:left w:w="10" w:type="dxa"/>
            <w:right w:w="10" w:type="dxa"/>
          </w:tblCellMar>
        </w:tblPrEx>
        <w:trPr>
          <w:trHeight w:val="579"/>
          <w:jc w:val="center"/>
        </w:trPr>
        <w:tc>
          <w:tcPr>
            <w:tcW w:w="918" w:type="pct"/>
            <w:vMerge/>
            <w:shd w:val="clear" w:color="auto" w:fill="FFFFFF"/>
            <w:vAlign w:val="center"/>
          </w:tcPr>
          <w:p w:rsidR="00ED2863" w:rsidRPr="0043025F" w:rsidRDefault="00ED2863" w:rsidP="0043025F">
            <w:pPr>
              <w:snapToGrid w:val="0"/>
              <w:rPr>
                <w:lang w:eastAsia="ar-SA"/>
              </w:rPr>
            </w:pPr>
          </w:p>
        </w:tc>
        <w:tc>
          <w:tcPr>
            <w:tcW w:w="1599" w:type="pct"/>
            <w:shd w:val="clear" w:color="auto" w:fill="FFFFFF"/>
            <w:vAlign w:val="center"/>
          </w:tcPr>
          <w:p w:rsidR="00ED2863" w:rsidRPr="0043025F" w:rsidRDefault="00ED2863" w:rsidP="0043025F">
            <w:pPr>
              <w:widowControl w:val="0"/>
              <w:snapToGrid w:val="0"/>
              <w:jc w:val="right"/>
              <w:textAlignment w:val="baseline"/>
              <w:rPr>
                <w:kern w:val="1"/>
                <w:lang w:eastAsia="en-US" w:bidi="en-US"/>
              </w:rPr>
            </w:pPr>
            <w:r w:rsidRPr="0043025F">
              <w:rPr>
                <w:kern w:val="1"/>
                <w:lang w:eastAsia="en-US" w:bidi="en-US"/>
              </w:rPr>
              <w:t>&gt; 10%  ≤ 15%</w:t>
            </w:r>
          </w:p>
        </w:tc>
        <w:tc>
          <w:tcPr>
            <w:tcW w:w="619" w:type="pct"/>
            <w:shd w:val="clear" w:color="auto" w:fill="FFFFFF"/>
            <w:vAlign w:val="center"/>
          </w:tcPr>
          <w:p w:rsidR="00ED2863" w:rsidRPr="0043025F" w:rsidRDefault="00ED2863" w:rsidP="0043025F">
            <w:pPr>
              <w:widowControl w:val="0"/>
              <w:snapToGrid w:val="0"/>
              <w:jc w:val="center"/>
              <w:textAlignment w:val="baseline"/>
              <w:rPr>
                <w:rFonts w:eastAsia="Thorndale"/>
                <w:kern w:val="1"/>
                <w:lang w:eastAsia="en-US" w:bidi="en-US"/>
              </w:rPr>
            </w:pPr>
            <w:r w:rsidRPr="0043025F">
              <w:rPr>
                <w:rFonts w:eastAsia="Thorndale"/>
                <w:kern w:val="1"/>
                <w:lang w:eastAsia="en-US" w:bidi="en-US"/>
              </w:rPr>
              <w:t>4</w:t>
            </w:r>
          </w:p>
        </w:tc>
        <w:tc>
          <w:tcPr>
            <w:tcW w:w="824" w:type="pct"/>
            <w:shd w:val="clear" w:color="auto" w:fill="FFFFFF"/>
          </w:tcPr>
          <w:p w:rsidR="00ED2863" w:rsidRPr="0043025F" w:rsidRDefault="00ED2863" w:rsidP="0043025F">
            <w:pPr>
              <w:widowControl w:val="0"/>
              <w:snapToGrid w:val="0"/>
              <w:ind w:right="-23"/>
              <w:textAlignment w:val="baseline"/>
              <w:rPr>
                <w:rFonts w:eastAsia="Thorndale"/>
                <w:kern w:val="1"/>
                <w:lang w:eastAsia="en-US" w:bidi="en-US"/>
              </w:rPr>
            </w:pPr>
          </w:p>
        </w:tc>
        <w:tc>
          <w:tcPr>
            <w:tcW w:w="1040" w:type="pct"/>
            <w:vMerge/>
            <w:shd w:val="clear" w:color="auto" w:fill="FFFFFF"/>
            <w:vAlign w:val="center"/>
          </w:tcPr>
          <w:p w:rsidR="00ED2863" w:rsidRPr="0043025F" w:rsidRDefault="00ED2863" w:rsidP="0043025F">
            <w:pPr>
              <w:widowControl w:val="0"/>
              <w:snapToGrid w:val="0"/>
              <w:ind w:right="-23"/>
              <w:textAlignment w:val="baseline"/>
              <w:rPr>
                <w:rFonts w:eastAsia="Thorndale"/>
                <w:kern w:val="1"/>
                <w:lang w:eastAsia="en-US" w:bidi="en-US"/>
              </w:rPr>
            </w:pPr>
          </w:p>
        </w:tc>
      </w:tr>
      <w:tr w:rsidR="00ED2863" w:rsidRPr="0043025F" w:rsidTr="00ED2863">
        <w:tblPrEx>
          <w:tblCellMar>
            <w:left w:w="10" w:type="dxa"/>
            <w:right w:w="10" w:type="dxa"/>
          </w:tblCellMar>
        </w:tblPrEx>
        <w:trPr>
          <w:trHeight w:val="555"/>
          <w:jc w:val="center"/>
        </w:trPr>
        <w:tc>
          <w:tcPr>
            <w:tcW w:w="918" w:type="pct"/>
            <w:vMerge/>
            <w:shd w:val="clear" w:color="auto" w:fill="FFFFFF"/>
            <w:vAlign w:val="center"/>
          </w:tcPr>
          <w:p w:rsidR="00ED2863" w:rsidRPr="0043025F" w:rsidRDefault="00ED2863" w:rsidP="0043025F">
            <w:pPr>
              <w:snapToGrid w:val="0"/>
              <w:rPr>
                <w:lang w:eastAsia="ar-SA"/>
              </w:rPr>
            </w:pPr>
          </w:p>
        </w:tc>
        <w:tc>
          <w:tcPr>
            <w:tcW w:w="1599" w:type="pct"/>
            <w:shd w:val="clear" w:color="auto" w:fill="FFFFFF"/>
            <w:vAlign w:val="center"/>
          </w:tcPr>
          <w:p w:rsidR="00ED2863" w:rsidRPr="0043025F" w:rsidRDefault="00ED2863" w:rsidP="00ED2863">
            <w:pPr>
              <w:widowControl w:val="0"/>
              <w:jc w:val="right"/>
              <w:textAlignment w:val="baseline"/>
              <w:rPr>
                <w:rFonts w:eastAsia="Thorndale"/>
                <w:kern w:val="1"/>
                <w:lang w:eastAsia="en-US" w:bidi="en-US"/>
              </w:rPr>
            </w:pPr>
            <w:r w:rsidRPr="0043025F">
              <w:rPr>
                <w:rFonts w:eastAsia="Thorndale"/>
                <w:kern w:val="1"/>
                <w:lang w:eastAsia="en-US" w:bidi="en-US"/>
              </w:rPr>
              <w:t xml:space="preserve">&gt; 15%  </w:t>
            </w:r>
            <w:r w:rsidRPr="0043025F">
              <w:rPr>
                <w:kern w:val="1"/>
                <w:lang w:eastAsia="en-US" w:bidi="en-US"/>
              </w:rPr>
              <w:t>≤</w:t>
            </w:r>
            <w:r w:rsidRPr="0043025F">
              <w:rPr>
                <w:rFonts w:eastAsia="Thorndale"/>
                <w:kern w:val="1"/>
                <w:lang w:eastAsia="en-US" w:bidi="en-US"/>
              </w:rPr>
              <w:t xml:space="preserve"> 20%</w:t>
            </w:r>
          </w:p>
        </w:tc>
        <w:tc>
          <w:tcPr>
            <w:tcW w:w="619" w:type="pct"/>
            <w:shd w:val="clear" w:color="auto" w:fill="FFFFFF"/>
            <w:vAlign w:val="center"/>
          </w:tcPr>
          <w:p w:rsidR="00ED2863" w:rsidRPr="0043025F" w:rsidRDefault="00ED2863" w:rsidP="0043025F">
            <w:pPr>
              <w:widowControl w:val="0"/>
              <w:snapToGrid w:val="0"/>
              <w:jc w:val="center"/>
              <w:textAlignment w:val="baseline"/>
              <w:rPr>
                <w:rFonts w:eastAsia="Thorndale"/>
                <w:kern w:val="1"/>
                <w:lang w:eastAsia="en-US" w:bidi="en-US"/>
              </w:rPr>
            </w:pPr>
            <w:r w:rsidRPr="0043025F">
              <w:rPr>
                <w:rFonts w:eastAsia="Thorndale"/>
                <w:kern w:val="1"/>
                <w:lang w:eastAsia="en-US" w:bidi="en-US"/>
              </w:rPr>
              <w:t>6</w:t>
            </w:r>
          </w:p>
        </w:tc>
        <w:tc>
          <w:tcPr>
            <w:tcW w:w="824" w:type="pct"/>
            <w:shd w:val="clear" w:color="auto" w:fill="FFFFFF"/>
          </w:tcPr>
          <w:p w:rsidR="00ED2863" w:rsidRPr="0043025F" w:rsidRDefault="00ED2863" w:rsidP="0043025F">
            <w:pPr>
              <w:widowControl w:val="0"/>
              <w:snapToGrid w:val="0"/>
              <w:ind w:right="-23"/>
              <w:textAlignment w:val="baseline"/>
              <w:rPr>
                <w:rFonts w:eastAsia="Thorndale"/>
                <w:kern w:val="1"/>
                <w:lang w:eastAsia="en-US" w:bidi="en-US"/>
              </w:rPr>
            </w:pPr>
          </w:p>
        </w:tc>
        <w:tc>
          <w:tcPr>
            <w:tcW w:w="1040" w:type="pct"/>
            <w:vMerge/>
            <w:shd w:val="clear" w:color="auto" w:fill="FFFFFF"/>
            <w:vAlign w:val="center"/>
          </w:tcPr>
          <w:p w:rsidR="00ED2863" w:rsidRPr="0043025F" w:rsidRDefault="00ED2863" w:rsidP="0043025F">
            <w:pPr>
              <w:widowControl w:val="0"/>
              <w:snapToGrid w:val="0"/>
              <w:ind w:right="-23"/>
              <w:textAlignment w:val="baseline"/>
              <w:rPr>
                <w:rFonts w:eastAsia="Thorndale"/>
                <w:kern w:val="1"/>
                <w:lang w:eastAsia="en-US" w:bidi="en-US"/>
              </w:rPr>
            </w:pPr>
          </w:p>
        </w:tc>
      </w:tr>
      <w:tr w:rsidR="00ED2863" w:rsidRPr="0043025F" w:rsidTr="00ED2863">
        <w:tblPrEx>
          <w:tblCellMar>
            <w:left w:w="10" w:type="dxa"/>
            <w:right w:w="10" w:type="dxa"/>
          </w:tblCellMar>
        </w:tblPrEx>
        <w:trPr>
          <w:trHeight w:val="635"/>
          <w:jc w:val="center"/>
        </w:trPr>
        <w:tc>
          <w:tcPr>
            <w:tcW w:w="918" w:type="pct"/>
            <w:vMerge/>
            <w:shd w:val="clear" w:color="auto" w:fill="FFFFFF"/>
            <w:vAlign w:val="center"/>
          </w:tcPr>
          <w:p w:rsidR="00ED2863" w:rsidRPr="0043025F" w:rsidRDefault="00ED2863" w:rsidP="0043025F">
            <w:pPr>
              <w:snapToGrid w:val="0"/>
              <w:rPr>
                <w:lang w:eastAsia="ar-SA"/>
              </w:rPr>
            </w:pPr>
          </w:p>
        </w:tc>
        <w:tc>
          <w:tcPr>
            <w:tcW w:w="1599" w:type="pct"/>
            <w:shd w:val="clear" w:color="auto" w:fill="FFFFFF"/>
            <w:vAlign w:val="center"/>
          </w:tcPr>
          <w:p w:rsidR="00ED2863" w:rsidRPr="0043025F" w:rsidRDefault="00ED2863" w:rsidP="0043025F">
            <w:pPr>
              <w:widowControl w:val="0"/>
              <w:snapToGrid w:val="0"/>
              <w:jc w:val="right"/>
              <w:textAlignment w:val="baseline"/>
              <w:rPr>
                <w:kern w:val="1"/>
                <w:lang w:eastAsia="en-US" w:bidi="en-US"/>
              </w:rPr>
            </w:pPr>
            <w:r w:rsidRPr="0043025F">
              <w:rPr>
                <w:rFonts w:eastAsia="Thorndale"/>
                <w:kern w:val="1"/>
                <w:lang w:eastAsia="en-US" w:bidi="en-US"/>
              </w:rPr>
              <w:t xml:space="preserve">&gt; 20%  </w:t>
            </w:r>
            <w:r w:rsidRPr="0043025F">
              <w:rPr>
                <w:kern w:val="1"/>
                <w:lang w:eastAsia="en-US" w:bidi="en-US"/>
              </w:rPr>
              <w:t>≤</w:t>
            </w:r>
            <w:r w:rsidRPr="0043025F">
              <w:rPr>
                <w:rFonts w:eastAsia="Thorndale"/>
                <w:kern w:val="1"/>
                <w:lang w:eastAsia="en-US" w:bidi="en-US"/>
              </w:rPr>
              <w:t xml:space="preserve"> 25%</w:t>
            </w:r>
          </w:p>
        </w:tc>
        <w:tc>
          <w:tcPr>
            <w:tcW w:w="619" w:type="pct"/>
            <w:shd w:val="clear" w:color="auto" w:fill="FFFFFF"/>
            <w:vAlign w:val="center"/>
          </w:tcPr>
          <w:p w:rsidR="00ED2863" w:rsidRPr="0043025F" w:rsidRDefault="00ED2863" w:rsidP="0043025F">
            <w:pPr>
              <w:widowControl w:val="0"/>
              <w:snapToGrid w:val="0"/>
              <w:jc w:val="center"/>
              <w:textAlignment w:val="baseline"/>
              <w:rPr>
                <w:rFonts w:eastAsia="Thorndale"/>
                <w:kern w:val="1"/>
                <w:lang w:eastAsia="en-US" w:bidi="en-US"/>
              </w:rPr>
            </w:pPr>
            <w:r w:rsidRPr="0043025F">
              <w:rPr>
                <w:rFonts w:eastAsia="Thorndale"/>
                <w:kern w:val="1"/>
                <w:lang w:eastAsia="en-US" w:bidi="en-US"/>
              </w:rPr>
              <w:t>8</w:t>
            </w:r>
          </w:p>
        </w:tc>
        <w:tc>
          <w:tcPr>
            <w:tcW w:w="824" w:type="pct"/>
            <w:shd w:val="clear" w:color="auto" w:fill="FFFFFF"/>
          </w:tcPr>
          <w:p w:rsidR="00ED2863" w:rsidRPr="0043025F" w:rsidRDefault="00ED2863" w:rsidP="0043025F">
            <w:pPr>
              <w:widowControl w:val="0"/>
              <w:snapToGrid w:val="0"/>
              <w:ind w:right="-23"/>
              <w:textAlignment w:val="baseline"/>
              <w:rPr>
                <w:rFonts w:eastAsia="Thorndale"/>
                <w:kern w:val="1"/>
                <w:lang w:eastAsia="en-US" w:bidi="en-US"/>
              </w:rPr>
            </w:pPr>
          </w:p>
        </w:tc>
        <w:tc>
          <w:tcPr>
            <w:tcW w:w="1040" w:type="pct"/>
            <w:vMerge/>
            <w:shd w:val="clear" w:color="auto" w:fill="FFFFFF"/>
            <w:vAlign w:val="center"/>
          </w:tcPr>
          <w:p w:rsidR="00ED2863" w:rsidRPr="0043025F" w:rsidRDefault="00ED2863" w:rsidP="0043025F">
            <w:pPr>
              <w:widowControl w:val="0"/>
              <w:snapToGrid w:val="0"/>
              <w:ind w:right="-23"/>
              <w:textAlignment w:val="baseline"/>
              <w:rPr>
                <w:rFonts w:eastAsia="Thorndale"/>
                <w:kern w:val="1"/>
                <w:lang w:eastAsia="en-US" w:bidi="en-US"/>
              </w:rPr>
            </w:pPr>
          </w:p>
        </w:tc>
      </w:tr>
      <w:tr w:rsidR="00ED2863" w:rsidRPr="0043025F" w:rsidTr="00ED2863">
        <w:tblPrEx>
          <w:tblCellMar>
            <w:left w:w="10" w:type="dxa"/>
            <w:right w:w="10" w:type="dxa"/>
          </w:tblCellMar>
        </w:tblPrEx>
        <w:trPr>
          <w:trHeight w:val="521"/>
          <w:jc w:val="center"/>
        </w:trPr>
        <w:tc>
          <w:tcPr>
            <w:tcW w:w="918" w:type="pct"/>
            <w:vMerge/>
            <w:shd w:val="clear" w:color="auto" w:fill="FFFFFF"/>
            <w:vAlign w:val="center"/>
          </w:tcPr>
          <w:p w:rsidR="00ED2863" w:rsidRPr="0043025F" w:rsidRDefault="00ED2863" w:rsidP="0043025F">
            <w:pPr>
              <w:snapToGrid w:val="0"/>
              <w:rPr>
                <w:lang w:eastAsia="ar-SA"/>
              </w:rPr>
            </w:pPr>
          </w:p>
        </w:tc>
        <w:tc>
          <w:tcPr>
            <w:tcW w:w="1599" w:type="pct"/>
            <w:shd w:val="clear" w:color="auto" w:fill="FFFFFF"/>
            <w:vAlign w:val="center"/>
          </w:tcPr>
          <w:p w:rsidR="00ED2863" w:rsidRPr="0043025F" w:rsidRDefault="00ED2863" w:rsidP="0043025F">
            <w:pPr>
              <w:widowControl w:val="0"/>
              <w:snapToGrid w:val="0"/>
              <w:jc w:val="right"/>
              <w:textAlignment w:val="baseline"/>
              <w:rPr>
                <w:rFonts w:eastAsia="Thorndale"/>
                <w:kern w:val="1"/>
                <w:lang w:eastAsia="en-US" w:bidi="en-US"/>
              </w:rPr>
            </w:pPr>
            <w:r w:rsidRPr="0043025F">
              <w:rPr>
                <w:rFonts w:eastAsia="Thorndale"/>
                <w:kern w:val="1"/>
                <w:lang w:eastAsia="en-US" w:bidi="en-US"/>
              </w:rPr>
              <w:t>&gt; 25%</w:t>
            </w:r>
          </w:p>
        </w:tc>
        <w:tc>
          <w:tcPr>
            <w:tcW w:w="619" w:type="pct"/>
            <w:shd w:val="clear" w:color="auto" w:fill="FFFFFF"/>
            <w:vAlign w:val="center"/>
          </w:tcPr>
          <w:p w:rsidR="00ED2863" w:rsidRPr="0043025F" w:rsidRDefault="00ED2863" w:rsidP="0043025F">
            <w:pPr>
              <w:widowControl w:val="0"/>
              <w:snapToGrid w:val="0"/>
              <w:jc w:val="center"/>
              <w:textAlignment w:val="baseline"/>
              <w:rPr>
                <w:rFonts w:eastAsia="Thorndale"/>
                <w:kern w:val="1"/>
                <w:lang w:eastAsia="en-US" w:bidi="en-US"/>
              </w:rPr>
            </w:pPr>
            <w:r w:rsidRPr="0043025F">
              <w:rPr>
                <w:rFonts w:eastAsia="Thorndale"/>
                <w:kern w:val="1"/>
                <w:lang w:eastAsia="en-US" w:bidi="en-US"/>
              </w:rPr>
              <w:t>10</w:t>
            </w:r>
          </w:p>
        </w:tc>
        <w:tc>
          <w:tcPr>
            <w:tcW w:w="824" w:type="pct"/>
            <w:shd w:val="clear" w:color="auto" w:fill="FFFFFF"/>
          </w:tcPr>
          <w:p w:rsidR="00ED2863" w:rsidRPr="0043025F" w:rsidRDefault="00ED2863" w:rsidP="0043025F">
            <w:pPr>
              <w:widowControl w:val="0"/>
              <w:snapToGrid w:val="0"/>
              <w:ind w:right="-23"/>
              <w:textAlignment w:val="baseline"/>
              <w:rPr>
                <w:rFonts w:eastAsia="Thorndale"/>
                <w:kern w:val="1"/>
                <w:lang w:eastAsia="en-US" w:bidi="en-US"/>
              </w:rPr>
            </w:pPr>
          </w:p>
        </w:tc>
        <w:tc>
          <w:tcPr>
            <w:tcW w:w="1040" w:type="pct"/>
            <w:vMerge/>
            <w:shd w:val="clear" w:color="auto" w:fill="FFFFFF"/>
            <w:vAlign w:val="center"/>
          </w:tcPr>
          <w:p w:rsidR="00ED2863" w:rsidRPr="0043025F" w:rsidRDefault="00ED2863" w:rsidP="0043025F">
            <w:pPr>
              <w:widowControl w:val="0"/>
              <w:snapToGrid w:val="0"/>
              <w:ind w:right="-23"/>
              <w:textAlignment w:val="baseline"/>
              <w:rPr>
                <w:rFonts w:eastAsia="Thorndale"/>
                <w:kern w:val="1"/>
                <w:lang w:eastAsia="en-US" w:bidi="en-US"/>
              </w:rPr>
            </w:pPr>
          </w:p>
        </w:tc>
      </w:tr>
      <w:tr w:rsidR="0043025F" w:rsidRPr="0043025F" w:rsidTr="0043025F">
        <w:tblPrEx>
          <w:tblCellMar>
            <w:left w:w="10" w:type="dxa"/>
            <w:right w:w="10" w:type="dxa"/>
          </w:tblCellMar>
        </w:tblPrEx>
        <w:trPr>
          <w:trHeight w:val="536"/>
          <w:jc w:val="center"/>
        </w:trPr>
        <w:tc>
          <w:tcPr>
            <w:tcW w:w="918" w:type="pct"/>
            <w:vMerge/>
            <w:shd w:val="clear" w:color="auto" w:fill="FFFFFF"/>
            <w:vAlign w:val="center"/>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snapToGrid w:val="0"/>
              <w:jc w:val="both"/>
              <w:textAlignment w:val="baseline"/>
              <w:rPr>
                <w:kern w:val="1"/>
                <w:lang w:eastAsia="en-US" w:bidi="en-US"/>
              </w:rPr>
            </w:pPr>
            <w:r w:rsidRPr="0043025F">
              <w:rPr>
                <w:kern w:val="1"/>
                <w:lang w:eastAsia="en-US" w:bidi="en-US"/>
              </w:rPr>
              <w:t>Servizi strategici e innovativi proposti per il territorio:</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val="restart"/>
            <w:shd w:val="clear" w:color="auto" w:fill="FFFFFF"/>
            <w:vAlign w:val="center"/>
          </w:tcPr>
          <w:p w:rsidR="0043025F" w:rsidRPr="0043025F" w:rsidRDefault="0043025F" w:rsidP="0043025F">
            <w:pPr>
              <w:widowControl w:val="0"/>
              <w:snapToGrid w:val="0"/>
              <w:ind w:right="-23"/>
              <w:jc w:val="center"/>
              <w:textAlignment w:val="baseline"/>
              <w:rPr>
                <w:lang w:eastAsia="ar-SA"/>
              </w:rPr>
            </w:pPr>
            <w:r w:rsidRPr="0043025F">
              <w:rPr>
                <w:kern w:val="1"/>
                <w:lang w:eastAsia="en-US" w:bidi="en-US"/>
              </w:rPr>
              <w:t>Piano aziendale ed Allegato tecnico a supporto della gamma dei servizi strategici proposti che preveda un’analisi territoriale locale dei servizi maggiormente necessari e degli obiettivi che con la loro proposizione si intendono realmente raggiungere.</w:t>
            </w:r>
          </w:p>
        </w:tc>
      </w:tr>
      <w:tr w:rsidR="0043025F" w:rsidRPr="0043025F" w:rsidTr="0043025F">
        <w:tblPrEx>
          <w:tblCellMar>
            <w:left w:w="10" w:type="dxa"/>
            <w:right w:w="10" w:type="dxa"/>
          </w:tblCellMar>
        </w:tblPrEx>
        <w:trPr>
          <w:trHeight w:val="673"/>
          <w:jc w:val="center"/>
        </w:trPr>
        <w:tc>
          <w:tcPr>
            <w:tcW w:w="918" w:type="pct"/>
            <w:vMerge/>
            <w:shd w:val="clear" w:color="auto" w:fill="FFFFFF"/>
            <w:vAlign w:val="center"/>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sz w:val="22"/>
                <w:szCs w:val="22"/>
                <w:lang w:eastAsia="en-US" w:bidi="en-US"/>
              </w:rPr>
            </w:pPr>
            <w:proofErr w:type="gramStart"/>
            <w:r w:rsidRPr="0043025F">
              <w:rPr>
                <w:kern w:val="1"/>
                <w:sz w:val="22"/>
                <w:szCs w:val="22"/>
                <w:lang w:eastAsia="en-US" w:bidi="en-US"/>
              </w:rPr>
              <w:t>corsi</w:t>
            </w:r>
            <w:proofErr w:type="gramEnd"/>
            <w:r w:rsidRPr="0043025F">
              <w:rPr>
                <w:kern w:val="1"/>
                <w:sz w:val="22"/>
                <w:szCs w:val="22"/>
                <w:lang w:eastAsia="en-US" w:bidi="en-US"/>
              </w:rPr>
              <w:t xml:space="preserve"> (cucina territoriale, ceramica locale, pittura)</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534"/>
          <w:jc w:val="center"/>
        </w:trPr>
        <w:tc>
          <w:tcPr>
            <w:tcW w:w="918" w:type="pct"/>
            <w:vMerge/>
            <w:shd w:val="clear" w:color="auto" w:fill="FFFFFF"/>
            <w:vAlign w:val="center"/>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sz w:val="22"/>
                <w:szCs w:val="22"/>
                <w:lang w:eastAsia="en-US" w:bidi="en-US"/>
              </w:rPr>
            </w:pPr>
            <w:proofErr w:type="gramStart"/>
            <w:r w:rsidRPr="0043025F">
              <w:rPr>
                <w:kern w:val="1"/>
                <w:sz w:val="22"/>
                <w:szCs w:val="22"/>
                <w:lang w:eastAsia="en-US" w:bidi="en-US"/>
              </w:rPr>
              <w:t>servizi</w:t>
            </w:r>
            <w:proofErr w:type="gramEnd"/>
            <w:r w:rsidRPr="0043025F">
              <w:rPr>
                <w:kern w:val="1"/>
                <w:sz w:val="22"/>
                <w:szCs w:val="22"/>
                <w:lang w:eastAsia="en-US" w:bidi="en-US"/>
              </w:rPr>
              <w:t xml:space="preserve"> multimediali</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534"/>
          <w:jc w:val="center"/>
        </w:trPr>
        <w:tc>
          <w:tcPr>
            <w:tcW w:w="918" w:type="pct"/>
            <w:vMerge/>
            <w:shd w:val="clear" w:color="auto" w:fill="FFFFFF"/>
            <w:vAlign w:val="center"/>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sz w:val="22"/>
                <w:szCs w:val="22"/>
                <w:lang w:eastAsia="en-US" w:bidi="en-US"/>
              </w:rPr>
            </w:pPr>
            <w:proofErr w:type="gramStart"/>
            <w:r w:rsidRPr="0043025F">
              <w:rPr>
                <w:kern w:val="1"/>
                <w:sz w:val="22"/>
                <w:szCs w:val="22"/>
                <w:lang w:eastAsia="en-US" w:bidi="en-US"/>
              </w:rPr>
              <w:t>servizi</w:t>
            </w:r>
            <w:proofErr w:type="gramEnd"/>
            <w:r w:rsidRPr="0043025F">
              <w:rPr>
                <w:kern w:val="1"/>
                <w:sz w:val="22"/>
                <w:szCs w:val="22"/>
                <w:lang w:eastAsia="en-US" w:bidi="en-US"/>
              </w:rPr>
              <w:t xml:space="preserve"> culturali e sulla civiltà rurale</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883"/>
          <w:jc w:val="center"/>
        </w:trPr>
        <w:tc>
          <w:tcPr>
            <w:tcW w:w="918" w:type="pct"/>
            <w:vMerge/>
            <w:shd w:val="clear" w:color="auto" w:fill="FFFFFF"/>
            <w:vAlign w:val="center"/>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sz w:val="22"/>
                <w:szCs w:val="22"/>
                <w:lang w:eastAsia="en-US" w:bidi="en-US"/>
              </w:rPr>
            </w:pPr>
            <w:proofErr w:type="gramStart"/>
            <w:r w:rsidRPr="0043025F">
              <w:rPr>
                <w:kern w:val="1"/>
                <w:sz w:val="22"/>
                <w:szCs w:val="22"/>
                <w:lang w:eastAsia="en-US" w:bidi="en-US"/>
              </w:rPr>
              <w:t>fruizione</w:t>
            </w:r>
            <w:proofErr w:type="gramEnd"/>
            <w:r w:rsidRPr="0043025F">
              <w:rPr>
                <w:kern w:val="1"/>
                <w:sz w:val="22"/>
                <w:szCs w:val="22"/>
                <w:lang w:eastAsia="en-US" w:bidi="en-US"/>
              </w:rPr>
              <w:t xml:space="preserve"> te</w:t>
            </w:r>
            <w:r w:rsidRPr="0043025F">
              <w:rPr>
                <w:b/>
                <w:kern w:val="1"/>
                <w:sz w:val="22"/>
                <w:szCs w:val="22"/>
                <w:lang w:eastAsia="en-US" w:bidi="en-US"/>
              </w:rPr>
              <w:t>r</w:t>
            </w:r>
            <w:r w:rsidRPr="0043025F">
              <w:rPr>
                <w:kern w:val="1"/>
                <w:sz w:val="22"/>
                <w:szCs w:val="22"/>
                <w:lang w:eastAsia="en-US" w:bidi="en-US"/>
              </w:rPr>
              <w:t>ritoriale e valorizzazione di tradizioni e prodotti tipici</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534"/>
          <w:jc w:val="center"/>
        </w:trPr>
        <w:tc>
          <w:tcPr>
            <w:tcW w:w="918" w:type="pct"/>
            <w:vMerge/>
            <w:shd w:val="clear" w:color="auto" w:fill="FFFFFF"/>
            <w:vAlign w:val="center"/>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sz w:val="22"/>
                <w:szCs w:val="22"/>
                <w:lang w:eastAsia="en-US" w:bidi="en-US"/>
              </w:rPr>
            </w:pPr>
            <w:proofErr w:type="gramStart"/>
            <w:r w:rsidRPr="0043025F">
              <w:rPr>
                <w:kern w:val="1"/>
                <w:sz w:val="22"/>
                <w:szCs w:val="22"/>
                <w:lang w:eastAsia="en-US" w:bidi="en-US"/>
              </w:rPr>
              <w:t>servizi</w:t>
            </w:r>
            <w:proofErr w:type="gramEnd"/>
            <w:r w:rsidRPr="0043025F">
              <w:rPr>
                <w:kern w:val="1"/>
                <w:sz w:val="22"/>
                <w:szCs w:val="22"/>
                <w:lang w:eastAsia="en-US" w:bidi="en-US"/>
              </w:rPr>
              <w:t xml:space="preserve"> ludico-ricreativi</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428"/>
          <w:jc w:val="center"/>
        </w:trPr>
        <w:tc>
          <w:tcPr>
            <w:tcW w:w="918" w:type="pct"/>
            <w:vMerge w:val="restart"/>
            <w:shd w:val="clear" w:color="auto" w:fill="FFFFFF"/>
            <w:vAlign w:val="center"/>
          </w:tcPr>
          <w:p w:rsidR="0043025F" w:rsidRPr="0043025F" w:rsidRDefault="0043025F" w:rsidP="0043025F">
            <w:pPr>
              <w:widowControl w:val="0"/>
              <w:snapToGrid w:val="0"/>
              <w:textAlignment w:val="baseline"/>
              <w:rPr>
                <w:kern w:val="1"/>
                <w:lang w:eastAsia="en-US" w:bidi="en-US"/>
              </w:rPr>
            </w:pPr>
            <w:r w:rsidRPr="0043025F">
              <w:rPr>
                <w:kern w:val="1"/>
                <w:lang w:eastAsia="en-US" w:bidi="en-US"/>
              </w:rPr>
              <w:t xml:space="preserve">Iniziative riguardanti i servizi alla </w:t>
            </w:r>
            <w:r w:rsidRPr="0043025F">
              <w:rPr>
                <w:kern w:val="1"/>
                <w:lang w:eastAsia="en-US" w:bidi="en-US"/>
              </w:rPr>
              <w:lastRenderedPageBreak/>
              <w:t>persona</w:t>
            </w:r>
          </w:p>
          <w:p w:rsidR="0043025F" w:rsidRPr="008B7BBB" w:rsidRDefault="0043025F" w:rsidP="008B7BBB">
            <w:pPr>
              <w:widowControl w:val="0"/>
              <w:jc w:val="center"/>
              <w:textAlignment w:val="baseline"/>
              <w:rPr>
                <w:b/>
                <w:kern w:val="1"/>
                <w:lang w:eastAsia="en-US" w:bidi="en-US"/>
              </w:rPr>
            </w:pPr>
            <w:r w:rsidRPr="008B7BBB">
              <w:rPr>
                <w:b/>
                <w:kern w:val="1"/>
                <w:lang w:eastAsia="en-US" w:bidi="en-US"/>
              </w:rPr>
              <w:t>(</w:t>
            </w:r>
            <w:proofErr w:type="spellStart"/>
            <w:proofErr w:type="gramStart"/>
            <w:r w:rsidRPr="008B7BBB">
              <w:rPr>
                <w:b/>
                <w:kern w:val="1"/>
                <w:lang w:eastAsia="en-US" w:bidi="en-US"/>
              </w:rPr>
              <w:t>max</w:t>
            </w:r>
            <w:proofErr w:type="spellEnd"/>
            <w:proofErr w:type="gramEnd"/>
            <w:r w:rsidRPr="008B7BBB">
              <w:rPr>
                <w:b/>
                <w:kern w:val="1"/>
                <w:lang w:eastAsia="en-US" w:bidi="en-US"/>
              </w:rPr>
              <w:t xml:space="preserve"> 3 punti)</w:t>
            </w:r>
          </w:p>
        </w:tc>
        <w:tc>
          <w:tcPr>
            <w:tcW w:w="1599" w:type="pct"/>
            <w:shd w:val="clear" w:color="auto" w:fill="FFFFFF"/>
            <w:vAlign w:val="center"/>
          </w:tcPr>
          <w:p w:rsidR="0043025F" w:rsidRPr="0043025F" w:rsidRDefault="0043025F" w:rsidP="0043025F">
            <w:pPr>
              <w:widowControl w:val="0"/>
              <w:snapToGrid w:val="0"/>
              <w:jc w:val="both"/>
              <w:textAlignment w:val="baseline"/>
              <w:rPr>
                <w:kern w:val="1"/>
                <w:lang w:eastAsia="en-US" w:bidi="en-US"/>
              </w:rPr>
            </w:pPr>
            <w:r w:rsidRPr="0043025F">
              <w:rPr>
                <w:kern w:val="1"/>
                <w:lang w:eastAsia="en-US" w:bidi="en-US"/>
              </w:rPr>
              <w:lastRenderedPageBreak/>
              <w:t>Iniziative riguardanti servizi alla persona:</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p w:rsidR="0043025F" w:rsidRPr="0043025F" w:rsidRDefault="0043025F" w:rsidP="0043025F">
            <w:pPr>
              <w:widowControl w:val="0"/>
              <w:ind w:right="-23"/>
              <w:jc w:val="center"/>
              <w:textAlignment w:val="baseline"/>
              <w:rPr>
                <w:kern w:val="1"/>
                <w:lang w:eastAsia="en-US" w:bidi="en-US"/>
              </w:rPr>
            </w:pP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val="restart"/>
            <w:shd w:val="clear" w:color="auto" w:fill="FFFFFF"/>
            <w:vAlign w:val="center"/>
          </w:tcPr>
          <w:p w:rsidR="0043025F" w:rsidRPr="0043025F" w:rsidRDefault="0043025F" w:rsidP="0043025F">
            <w:pPr>
              <w:widowControl w:val="0"/>
              <w:snapToGrid w:val="0"/>
              <w:ind w:right="-23"/>
              <w:jc w:val="center"/>
              <w:textAlignment w:val="baseline"/>
              <w:rPr>
                <w:lang w:eastAsia="ar-SA"/>
              </w:rPr>
            </w:pPr>
            <w:r w:rsidRPr="0043025F">
              <w:rPr>
                <w:kern w:val="1"/>
                <w:lang w:eastAsia="en-US" w:bidi="en-US"/>
              </w:rPr>
              <w:t>Piano aziendale</w:t>
            </w:r>
          </w:p>
        </w:tc>
      </w:tr>
      <w:tr w:rsidR="0043025F" w:rsidRPr="0043025F" w:rsidTr="0043025F">
        <w:tblPrEx>
          <w:tblCellMar>
            <w:left w:w="10" w:type="dxa"/>
            <w:right w:w="10" w:type="dxa"/>
          </w:tblCellMar>
        </w:tblPrEx>
        <w:trPr>
          <w:trHeight w:val="575"/>
          <w:jc w:val="center"/>
        </w:trPr>
        <w:tc>
          <w:tcPr>
            <w:tcW w:w="918" w:type="pct"/>
            <w:vMerge/>
            <w:shd w:val="clear" w:color="auto" w:fill="FFFFFF"/>
            <w:vAlign w:val="center"/>
          </w:tcPr>
          <w:p w:rsidR="0043025F" w:rsidRPr="0043025F" w:rsidRDefault="0043025F" w:rsidP="0043025F">
            <w:pPr>
              <w:widowControl w:val="0"/>
              <w:snapToGrid w:val="0"/>
              <w:textAlignment w:val="baseline"/>
              <w:rPr>
                <w:kern w:val="1"/>
                <w:lang w:eastAsia="en-US" w:bidi="en-US"/>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sz w:val="22"/>
                <w:szCs w:val="22"/>
                <w:lang w:eastAsia="en-US" w:bidi="en-US"/>
              </w:rPr>
            </w:pPr>
            <w:proofErr w:type="gramStart"/>
            <w:r w:rsidRPr="0043025F">
              <w:rPr>
                <w:kern w:val="1"/>
                <w:sz w:val="22"/>
                <w:szCs w:val="22"/>
                <w:lang w:eastAsia="en-US" w:bidi="en-US"/>
              </w:rPr>
              <w:t>servizi</w:t>
            </w:r>
            <w:proofErr w:type="gramEnd"/>
            <w:r w:rsidRPr="0043025F">
              <w:rPr>
                <w:kern w:val="1"/>
                <w:sz w:val="22"/>
                <w:szCs w:val="22"/>
                <w:lang w:eastAsia="en-US" w:bidi="en-US"/>
              </w:rPr>
              <w:t xml:space="preserve"> rivolti ai diversamente abili;</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428"/>
          <w:jc w:val="center"/>
        </w:trPr>
        <w:tc>
          <w:tcPr>
            <w:tcW w:w="918" w:type="pct"/>
            <w:vMerge/>
            <w:shd w:val="clear" w:color="auto" w:fill="FFFFFF"/>
            <w:vAlign w:val="center"/>
          </w:tcPr>
          <w:p w:rsidR="0043025F" w:rsidRPr="0043025F" w:rsidRDefault="0043025F" w:rsidP="0043025F">
            <w:pPr>
              <w:widowControl w:val="0"/>
              <w:snapToGrid w:val="0"/>
              <w:textAlignment w:val="baseline"/>
              <w:rPr>
                <w:kern w:val="1"/>
                <w:lang w:eastAsia="en-US" w:bidi="en-US"/>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sz w:val="22"/>
                <w:szCs w:val="22"/>
                <w:lang w:eastAsia="en-US" w:bidi="en-US"/>
              </w:rPr>
            </w:pPr>
            <w:proofErr w:type="gramStart"/>
            <w:r w:rsidRPr="0043025F">
              <w:rPr>
                <w:kern w:val="1"/>
                <w:sz w:val="22"/>
                <w:szCs w:val="22"/>
                <w:lang w:eastAsia="en-US" w:bidi="en-US"/>
              </w:rPr>
              <w:t>servizi</w:t>
            </w:r>
            <w:proofErr w:type="gramEnd"/>
            <w:r w:rsidRPr="0043025F">
              <w:rPr>
                <w:kern w:val="1"/>
                <w:sz w:val="22"/>
                <w:szCs w:val="22"/>
                <w:lang w:eastAsia="en-US" w:bidi="en-US"/>
              </w:rPr>
              <w:t xml:space="preserve"> rivolti alla terza età;</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428"/>
          <w:jc w:val="center"/>
        </w:trPr>
        <w:tc>
          <w:tcPr>
            <w:tcW w:w="918" w:type="pct"/>
            <w:vMerge/>
            <w:shd w:val="clear" w:color="auto" w:fill="FFFFFF"/>
            <w:vAlign w:val="center"/>
          </w:tcPr>
          <w:p w:rsidR="0043025F" w:rsidRPr="0043025F" w:rsidRDefault="0043025F" w:rsidP="0043025F">
            <w:pPr>
              <w:widowControl w:val="0"/>
              <w:snapToGrid w:val="0"/>
              <w:textAlignment w:val="baseline"/>
              <w:rPr>
                <w:kern w:val="1"/>
                <w:lang w:eastAsia="en-US" w:bidi="en-US"/>
              </w:rPr>
            </w:pPr>
          </w:p>
        </w:tc>
        <w:tc>
          <w:tcPr>
            <w:tcW w:w="1599" w:type="pct"/>
            <w:shd w:val="clear" w:color="auto" w:fill="FFFFFF"/>
            <w:vAlign w:val="center"/>
          </w:tcPr>
          <w:p w:rsidR="0043025F" w:rsidRPr="0043025F" w:rsidRDefault="0043025F" w:rsidP="0043025F">
            <w:pPr>
              <w:widowControl w:val="0"/>
              <w:numPr>
                <w:ilvl w:val="0"/>
                <w:numId w:val="16"/>
              </w:numPr>
              <w:autoSpaceDE w:val="0"/>
              <w:snapToGrid w:val="0"/>
              <w:jc w:val="both"/>
              <w:textAlignment w:val="baseline"/>
              <w:rPr>
                <w:kern w:val="1"/>
                <w:sz w:val="22"/>
                <w:szCs w:val="22"/>
                <w:lang w:eastAsia="en-US" w:bidi="en-US"/>
              </w:rPr>
            </w:pPr>
            <w:proofErr w:type="gramStart"/>
            <w:r w:rsidRPr="0043025F">
              <w:rPr>
                <w:kern w:val="1"/>
                <w:sz w:val="22"/>
                <w:szCs w:val="22"/>
                <w:lang w:eastAsia="en-US" w:bidi="en-US"/>
              </w:rPr>
              <w:t>servizi</w:t>
            </w:r>
            <w:proofErr w:type="gramEnd"/>
            <w:r w:rsidRPr="0043025F">
              <w:rPr>
                <w:kern w:val="1"/>
                <w:sz w:val="22"/>
                <w:szCs w:val="22"/>
                <w:lang w:eastAsia="en-US" w:bidi="en-US"/>
              </w:rPr>
              <w:t xml:space="preserve"> rivolti all’infanzia e/o giovani</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1427"/>
          <w:jc w:val="center"/>
        </w:trPr>
        <w:tc>
          <w:tcPr>
            <w:tcW w:w="918" w:type="pct"/>
            <w:vMerge w:val="restart"/>
            <w:shd w:val="clear" w:color="auto" w:fill="FFFFFF"/>
            <w:vAlign w:val="center"/>
          </w:tcPr>
          <w:p w:rsidR="0043025F" w:rsidRPr="0043025F" w:rsidRDefault="0043025F" w:rsidP="0043025F">
            <w:pPr>
              <w:widowControl w:val="0"/>
              <w:snapToGrid w:val="0"/>
              <w:textAlignment w:val="baseline"/>
              <w:rPr>
                <w:kern w:val="1"/>
                <w:lang w:eastAsia="en-US" w:bidi="en-US"/>
              </w:rPr>
            </w:pPr>
            <w:r w:rsidRPr="0043025F">
              <w:rPr>
                <w:kern w:val="1"/>
                <w:lang w:eastAsia="en-US" w:bidi="en-US"/>
              </w:rPr>
              <w:t>Tipologia di proponente (giovani e donne)</w:t>
            </w:r>
          </w:p>
          <w:p w:rsidR="0043025F" w:rsidRPr="008B7BBB" w:rsidRDefault="0043025F" w:rsidP="0043025F">
            <w:pPr>
              <w:widowControl w:val="0"/>
              <w:textAlignment w:val="baseline"/>
              <w:rPr>
                <w:b/>
                <w:kern w:val="1"/>
                <w:lang w:eastAsia="en-US" w:bidi="en-US"/>
              </w:rPr>
            </w:pPr>
            <w:r w:rsidRPr="0043025F">
              <w:rPr>
                <w:kern w:val="1"/>
                <w:lang w:eastAsia="en-US" w:bidi="en-US"/>
              </w:rPr>
              <w:t xml:space="preserve"> </w:t>
            </w:r>
            <w:r w:rsidRPr="008B7BBB">
              <w:rPr>
                <w:b/>
                <w:kern w:val="1"/>
                <w:lang w:eastAsia="en-US" w:bidi="en-US"/>
              </w:rPr>
              <w:t>(</w:t>
            </w:r>
            <w:proofErr w:type="spellStart"/>
            <w:proofErr w:type="gramStart"/>
            <w:r w:rsidRPr="008B7BBB">
              <w:rPr>
                <w:b/>
                <w:kern w:val="1"/>
                <w:lang w:eastAsia="en-US" w:bidi="en-US"/>
              </w:rPr>
              <w:t>max</w:t>
            </w:r>
            <w:proofErr w:type="spellEnd"/>
            <w:proofErr w:type="gramEnd"/>
            <w:r w:rsidRPr="008B7BBB">
              <w:rPr>
                <w:b/>
                <w:kern w:val="1"/>
                <w:lang w:eastAsia="en-US" w:bidi="en-US"/>
              </w:rPr>
              <w:t xml:space="preserve"> 23 punti)</w:t>
            </w:r>
          </w:p>
          <w:p w:rsidR="0043025F" w:rsidRPr="0043025F" w:rsidRDefault="0043025F" w:rsidP="0043025F">
            <w:pPr>
              <w:widowControl w:val="0"/>
              <w:textAlignment w:val="baseline"/>
              <w:rPr>
                <w:kern w:val="1"/>
                <w:lang w:eastAsia="en-US" w:bidi="en-US"/>
              </w:rPr>
            </w:pPr>
          </w:p>
        </w:tc>
        <w:tc>
          <w:tcPr>
            <w:tcW w:w="1599" w:type="pct"/>
            <w:shd w:val="clear" w:color="auto" w:fill="FFFFFF"/>
            <w:vAlign w:val="center"/>
          </w:tcPr>
          <w:p w:rsidR="0043025F" w:rsidRPr="0043025F" w:rsidRDefault="0043025F" w:rsidP="0043025F">
            <w:pPr>
              <w:widowControl w:val="0"/>
              <w:snapToGrid w:val="0"/>
              <w:jc w:val="both"/>
              <w:textAlignment w:val="baseline"/>
              <w:rPr>
                <w:kern w:val="1"/>
                <w:lang w:eastAsia="en-US" w:bidi="en-US"/>
              </w:rPr>
            </w:pPr>
            <w:r w:rsidRPr="0043025F">
              <w:rPr>
                <w:kern w:val="1"/>
                <w:lang w:eastAsia="en-US" w:bidi="en-US"/>
              </w:rPr>
              <w:t>Età del conduttore fino a 40 anni o, in caso di società di capitali, maggioranza del capitale sociale detenuto da giovani con età fino a 40 anni (requisito in possesso al momento della presentazione della domanda)</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15</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shd w:val="clear" w:color="auto" w:fill="FFFFFF"/>
            <w:vAlign w:val="center"/>
          </w:tcPr>
          <w:p w:rsidR="0043025F" w:rsidRPr="0043025F" w:rsidRDefault="0043025F" w:rsidP="0043025F">
            <w:pPr>
              <w:widowControl w:val="0"/>
              <w:snapToGrid w:val="0"/>
              <w:ind w:right="-23"/>
              <w:jc w:val="center"/>
              <w:textAlignment w:val="baseline"/>
              <w:rPr>
                <w:lang w:eastAsia="ar-SA"/>
              </w:rPr>
            </w:pPr>
            <w:r w:rsidRPr="0043025F">
              <w:rPr>
                <w:kern w:val="1"/>
                <w:lang w:eastAsia="en-US" w:bidi="en-US"/>
              </w:rPr>
              <w:t>Documento di riconoscimento. Nel caso di imprenditori associati elenco dei soci aggiornato all’atto della presentazione della domanda.</w:t>
            </w:r>
          </w:p>
        </w:tc>
      </w:tr>
      <w:tr w:rsidR="0043025F" w:rsidRPr="0043025F" w:rsidTr="0043025F">
        <w:tblPrEx>
          <w:tblCellMar>
            <w:left w:w="10" w:type="dxa"/>
            <w:right w:w="10" w:type="dxa"/>
          </w:tblCellMar>
        </w:tblPrEx>
        <w:trPr>
          <w:trHeight w:val="1733"/>
          <w:jc w:val="center"/>
        </w:trPr>
        <w:tc>
          <w:tcPr>
            <w:tcW w:w="918" w:type="pct"/>
            <w:vMerge/>
            <w:shd w:val="clear" w:color="auto" w:fill="auto"/>
          </w:tcPr>
          <w:p w:rsidR="0043025F" w:rsidRPr="0043025F" w:rsidRDefault="0043025F" w:rsidP="0043025F">
            <w:pPr>
              <w:snapToGrid w:val="0"/>
              <w:rPr>
                <w:lang w:eastAsia="ar-SA"/>
              </w:rPr>
            </w:pPr>
          </w:p>
        </w:tc>
        <w:tc>
          <w:tcPr>
            <w:tcW w:w="1599" w:type="pct"/>
            <w:shd w:val="clear" w:color="auto" w:fill="FFFFFF"/>
          </w:tcPr>
          <w:p w:rsidR="0043025F" w:rsidRPr="0043025F" w:rsidRDefault="0043025F" w:rsidP="0043025F">
            <w:pPr>
              <w:widowControl w:val="0"/>
              <w:snapToGrid w:val="0"/>
              <w:jc w:val="both"/>
              <w:textAlignment w:val="baseline"/>
              <w:rPr>
                <w:kern w:val="1"/>
                <w:lang w:eastAsia="en-US" w:bidi="en-US"/>
              </w:rPr>
            </w:pPr>
            <w:r w:rsidRPr="0043025F">
              <w:rPr>
                <w:kern w:val="1"/>
                <w:lang w:eastAsia="en-US" w:bidi="en-US"/>
              </w:rPr>
              <w:t>Titolare donna o, in caso di società di capitale, maggioranza del capitale sociale detenuto da donne (requisito in possesso al momento della presentazione della domanda).</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3</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shd w:val="clear" w:color="auto" w:fill="FFFFFF"/>
          </w:tcPr>
          <w:p w:rsidR="0043025F" w:rsidRPr="0043025F" w:rsidRDefault="0043025F" w:rsidP="0043025F">
            <w:pPr>
              <w:widowControl w:val="0"/>
              <w:snapToGrid w:val="0"/>
              <w:ind w:right="-23"/>
              <w:jc w:val="center"/>
              <w:textAlignment w:val="baseline"/>
              <w:rPr>
                <w:lang w:eastAsia="ar-SA"/>
              </w:rPr>
            </w:pPr>
            <w:r w:rsidRPr="0043025F">
              <w:rPr>
                <w:kern w:val="1"/>
                <w:lang w:eastAsia="en-US" w:bidi="en-US"/>
              </w:rPr>
              <w:t>Documento di riconoscimento. Nel caso di imprenditori associati elenco dei soci aggiornato all’atto della presentazione della domanda.</w:t>
            </w:r>
          </w:p>
        </w:tc>
      </w:tr>
      <w:tr w:rsidR="0043025F" w:rsidRPr="0043025F" w:rsidTr="0043025F">
        <w:tblPrEx>
          <w:tblCellMar>
            <w:left w:w="10" w:type="dxa"/>
            <w:right w:w="10" w:type="dxa"/>
          </w:tblCellMar>
        </w:tblPrEx>
        <w:trPr>
          <w:trHeight w:val="608"/>
          <w:jc w:val="center"/>
        </w:trPr>
        <w:tc>
          <w:tcPr>
            <w:tcW w:w="918" w:type="pct"/>
            <w:vMerge/>
            <w:shd w:val="clear" w:color="auto" w:fill="auto"/>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snapToGrid w:val="0"/>
              <w:jc w:val="both"/>
              <w:textAlignment w:val="baseline"/>
              <w:rPr>
                <w:kern w:val="1"/>
                <w:lang w:eastAsia="en-US" w:bidi="en-US"/>
              </w:rPr>
            </w:pPr>
            <w:r w:rsidRPr="0043025F">
              <w:rPr>
                <w:kern w:val="1"/>
                <w:lang w:eastAsia="en-US" w:bidi="en-US"/>
              </w:rPr>
              <w:t>Capacità/esperienza del beneficiario (coerenza curriculum con attività attinente al progetto):</w:t>
            </w:r>
          </w:p>
          <w:p w:rsidR="0043025F" w:rsidRPr="0043025F" w:rsidRDefault="0043025F" w:rsidP="0043025F">
            <w:pPr>
              <w:widowControl w:val="0"/>
              <w:ind w:left="317"/>
              <w:jc w:val="both"/>
              <w:textAlignment w:val="baseline"/>
              <w:rPr>
                <w:kern w:val="1"/>
                <w:lang w:eastAsia="en-US" w:bidi="en-US"/>
              </w:rPr>
            </w:pPr>
            <w:r w:rsidRPr="0043025F">
              <w:rPr>
                <w:kern w:val="1"/>
                <w:lang w:eastAsia="en-US" w:bidi="en-US"/>
              </w:rPr>
              <w:t xml:space="preserve"> (*) Punteggi cumulabili</w:t>
            </w:r>
          </w:p>
        </w:tc>
        <w:tc>
          <w:tcPr>
            <w:tcW w:w="619" w:type="pct"/>
            <w:shd w:val="clear" w:color="auto" w:fill="FFFFFF"/>
            <w:vAlign w:val="center"/>
          </w:tcPr>
          <w:p w:rsidR="0043025F" w:rsidRPr="0043025F" w:rsidRDefault="0043025F" w:rsidP="0043025F">
            <w:pPr>
              <w:widowControl w:val="0"/>
              <w:ind w:right="-23"/>
              <w:jc w:val="center"/>
              <w:textAlignment w:val="baseline"/>
              <w:rPr>
                <w:kern w:val="1"/>
                <w:lang w:eastAsia="en-US" w:bidi="en-US"/>
              </w:rPr>
            </w:pP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val="restart"/>
            <w:shd w:val="clear" w:color="auto" w:fill="FFFFFF"/>
            <w:vAlign w:val="center"/>
          </w:tcPr>
          <w:p w:rsidR="0043025F" w:rsidRPr="0043025F" w:rsidRDefault="0043025F" w:rsidP="0043025F">
            <w:pPr>
              <w:widowControl w:val="0"/>
              <w:snapToGrid w:val="0"/>
              <w:ind w:right="-23"/>
              <w:jc w:val="center"/>
              <w:textAlignment w:val="baseline"/>
              <w:rPr>
                <w:lang w:eastAsia="ar-SA"/>
              </w:rPr>
            </w:pPr>
            <w:r w:rsidRPr="0043025F">
              <w:rPr>
                <w:kern w:val="1"/>
                <w:lang w:eastAsia="en-US" w:bidi="en-US"/>
              </w:rPr>
              <w:t>Curriculum, dichiarazione sostitutiva atto di notorietà dei titoli posseduti, attestazioni o documentazione probante pertinenti al progetto</w:t>
            </w:r>
          </w:p>
        </w:tc>
      </w:tr>
      <w:tr w:rsidR="0043025F" w:rsidRPr="0043025F" w:rsidTr="0043025F">
        <w:tblPrEx>
          <w:tblCellMar>
            <w:left w:w="10" w:type="dxa"/>
            <w:right w:w="10" w:type="dxa"/>
          </w:tblCellMar>
        </w:tblPrEx>
        <w:trPr>
          <w:trHeight w:val="606"/>
          <w:jc w:val="center"/>
        </w:trPr>
        <w:tc>
          <w:tcPr>
            <w:tcW w:w="918" w:type="pct"/>
            <w:vMerge/>
            <w:shd w:val="clear" w:color="auto" w:fill="auto"/>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lang w:eastAsia="en-US" w:bidi="en-US"/>
              </w:rPr>
            </w:pPr>
            <w:r w:rsidRPr="0043025F">
              <w:rPr>
                <w:kern w:val="1"/>
                <w:lang w:eastAsia="en-US" w:bidi="en-US"/>
              </w:rPr>
              <w:t>Laurea di 3 anni</w:t>
            </w:r>
          </w:p>
          <w:p w:rsidR="0043025F" w:rsidRPr="0043025F" w:rsidRDefault="0043025F" w:rsidP="0043025F">
            <w:pPr>
              <w:widowControl w:val="0"/>
              <w:snapToGrid w:val="0"/>
              <w:jc w:val="both"/>
              <w:textAlignment w:val="baseline"/>
              <w:rPr>
                <w:kern w:val="1"/>
                <w:lang w:eastAsia="en-US" w:bidi="en-US"/>
              </w:rPr>
            </w:pPr>
          </w:p>
        </w:tc>
        <w:tc>
          <w:tcPr>
            <w:tcW w:w="619" w:type="pct"/>
            <w:shd w:val="clear" w:color="auto" w:fill="FFFFFF"/>
            <w:vAlign w:val="center"/>
          </w:tcPr>
          <w:p w:rsidR="0043025F" w:rsidRPr="0043025F" w:rsidRDefault="0043025F" w:rsidP="0043025F">
            <w:pPr>
              <w:widowControl w:val="0"/>
              <w:ind w:right="-23"/>
              <w:jc w:val="center"/>
              <w:textAlignment w:val="baseline"/>
              <w:rPr>
                <w:kern w:val="1"/>
                <w:lang w:eastAsia="en-US" w:bidi="en-US"/>
              </w:rPr>
            </w:pPr>
            <w:r w:rsidRPr="0043025F">
              <w:rPr>
                <w:kern w:val="1"/>
                <w:lang w:eastAsia="en-US" w:bidi="en-US"/>
              </w:rPr>
              <w:t>1</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606"/>
          <w:jc w:val="center"/>
        </w:trPr>
        <w:tc>
          <w:tcPr>
            <w:tcW w:w="918" w:type="pct"/>
            <w:vMerge/>
            <w:shd w:val="clear" w:color="auto" w:fill="auto"/>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lang w:eastAsia="en-US" w:bidi="en-US"/>
              </w:rPr>
            </w:pPr>
            <w:r w:rsidRPr="0043025F">
              <w:rPr>
                <w:kern w:val="1"/>
                <w:lang w:eastAsia="en-US" w:bidi="en-US"/>
              </w:rPr>
              <w:t>Laurea di 5 anni/Laurea magistrale. (*)</w:t>
            </w:r>
          </w:p>
          <w:p w:rsidR="0043025F" w:rsidRPr="0043025F" w:rsidRDefault="0043025F" w:rsidP="0043025F">
            <w:pPr>
              <w:widowControl w:val="0"/>
              <w:snapToGrid w:val="0"/>
              <w:jc w:val="both"/>
              <w:textAlignment w:val="baseline"/>
              <w:rPr>
                <w:kern w:val="1"/>
                <w:lang w:eastAsia="en-US" w:bidi="en-US"/>
              </w:rPr>
            </w:pPr>
          </w:p>
        </w:tc>
        <w:tc>
          <w:tcPr>
            <w:tcW w:w="619" w:type="pct"/>
            <w:shd w:val="clear" w:color="auto" w:fill="FFFFFF"/>
            <w:vAlign w:val="center"/>
          </w:tcPr>
          <w:p w:rsidR="0043025F" w:rsidRPr="0043025F" w:rsidRDefault="0043025F" w:rsidP="0043025F">
            <w:pPr>
              <w:widowControl w:val="0"/>
              <w:ind w:right="-23"/>
              <w:jc w:val="center"/>
              <w:textAlignment w:val="baseline"/>
              <w:rPr>
                <w:kern w:val="1"/>
                <w:lang w:eastAsia="en-US" w:bidi="en-US"/>
              </w:rPr>
            </w:pPr>
            <w:r w:rsidRPr="0043025F">
              <w:rPr>
                <w:kern w:val="1"/>
                <w:lang w:eastAsia="en-US" w:bidi="en-US"/>
              </w:rPr>
              <w:t>2</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606"/>
          <w:jc w:val="center"/>
        </w:trPr>
        <w:tc>
          <w:tcPr>
            <w:tcW w:w="918" w:type="pct"/>
            <w:vMerge/>
            <w:shd w:val="clear" w:color="auto" w:fill="auto"/>
          </w:tcPr>
          <w:p w:rsidR="0043025F" w:rsidRPr="0043025F" w:rsidRDefault="0043025F" w:rsidP="0043025F">
            <w:pPr>
              <w:snapToGrid w:val="0"/>
              <w:rPr>
                <w:lang w:eastAsia="ar-SA"/>
              </w:rPr>
            </w:pPr>
          </w:p>
        </w:tc>
        <w:tc>
          <w:tcPr>
            <w:tcW w:w="1599" w:type="pct"/>
            <w:shd w:val="clear" w:color="auto" w:fill="FFFFFF"/>
            <w:vAlign w:val="center"/>
          </w:tcPr>
          <w:p w:rsidR="0043025F" w:rsidRPr="0043025F" w:rsidRDefault="0043025F" w:rsidP="0043025F">
            <w:pPr>
              <w:widowControl w:val="0"/>
              <w:numPr>
                <w:ilvl w:val="0"/>
                <w:numId w:val="16"/>
              </w:numPr>
              <w:autoSpaceDE w:val="0"/>
              <w:jc w:val="both"/>
              <w:textAlignment w:val="baseline"/>
              <w:rPr>
                <w:kern w:val="1"/>
                <w:lang w:eastAsia="en-US" w:bidi="en-US"/>
              </w:rPr>
            </w:pPr>
            <w:r w:rsidRPr="0043025F">
              <w:rPr>
                <w:kern w:val="1"/>
                <w:lang w:eastAsia="en-US" w:bidi="en-US"/>
              </w:rPr>
              <w:t>Corso di formazione per tematica pertinente al progetto. (*)</w:t>
            </w:r>
          </w:p>
        </w:tc>
        <w:tc>
          <w:tcPr>
            <w:tcW w:w="619" w:type="pct"/>
            <w:shd w:val="clear" w:color="auto" w:fill="FFFFFF"/>
            <w:vAlign w:val="center"/>
          </w:tcPr>
          <w:p w:rsidR="0043025F" w:rsidRPr="0043025F" w:rsidRDefault="0043025F" w:rsidP="0043025F">
            <w:pPr>
              <w:widowControl w:val="0"/>
              <w:ind w:right="-23"/>
              <w:jc w:val="center"/>
              <w:textAlignment w:val="baseline"/>
              <w:rPr>
                <w:kern w:val="1"/>
                <w:lang w:eastAsia="en-US" w:bidi="en-US"/>
              </w:rPr>
            </w:pPr>
            <w:r w:rsidRPr="0043025F">
              <w:rPr>
                <w:kern w:val="1"/>
                <w:lang w:eastAsia="en-US" w:bidi="en-US"/>
              </w:rPr>
              <w:t>3</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vMerge/>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833"/>
          <w:jc w:val="center"/>
        </w:trPr>
        <w:tc>
          <w:tcPr>
            <w:tcW w:w="918" w:type="pct"/>
            <w:shd w:val="clear" w:color="auto" w:fill="auto"/>
          </w:tcPr>
          <w:p w:rsidR="0043025F" w:rsidRPr="0043025F" w:rsidRDefault="0043025F" w:rsidP="0043025F">
            <w:pPr>
              <w:widowControl w:val="0"/>
              <w:snapToGrid w:val="0"/>
              <w:textAlignment w:val="baseline"/>
              <w:rPr>
                <w:kern w:val="1"/>
                <w:lang w:eastAsia="en-US" w:bidi="en-US"/>
              </w:rPr>
            </w:pPr>
            <w:r w:rsidRPr="0043025F">
              <w:rPr>
                <w:kern w:val="1"/>
                <w:lang w:eastAsia="en-US" w:bidi="en-US"/>
              </w:rPr>
              <w:t>Eventuali priorità da attribuire in caso di ex aequo</w:t>
            </w:r>
          </w:p>
        </w:tc>
        <w:tc>
          <w:tcPr>
            <w:tcW w:w="1599" w:type="pct"/>
            <w:shd w:val="clear" w:color="auto" w:fill="FFFFFF"/>
            <w:vAlign w:val="center"/>
          </w:tcPr>
          <w:p w:rsidR="0043025F" w:rsidRPr="0043025F" w:rsidRDefault="0043025F" w:rsidP="0043025F">
            <w:pPr>
              <w:widowControl w:val="0"/>
              <w:snapToGrid w:val="0"/>
              <w:textAlignment w:val="baseline"/>
              <w:rPr>
                <w:kern w:val="1"/>
                <w:lang w:eastAsia="en-US" w:bidi="en-US"/>
              </w:rPr>
            </w:pPr>
            <w:r w:rsidRPr="0043025F">
              <w:rPr>
                <w:kern w:val="1"/>
                <w:lang w:eastAsia="en-US" w:bidi="en-US"/>
              </w:rPr>
              <w:t xml:space="preserve">Soggetti che gestiscono beni </w:t>
            </w:r>
            <w:proofErr w:type="gramStart"/>
            <w:r w:rsidRPr="0043025F">
              <w:rPr>
                <w:kern w:val="1"/>
                <w:lang w:eastAsia="en-US" w:bidi="en-US"/>
              </w:rPr>
              <w:t>confiscati  (</w:t>
            </w:r>
            <w:proofErr w:type="gramEnd"/>
            <w:r w:rsidRPr="0043025F">
              <w:rPr>
                <w:kern w:val="1"/>
                <w:lang w:eastAsia="en-US" w:bidi="en-US"/>
              </w:rPr>
              <w:t>L.R. 15 20.11.2008 art.79)</w:t>
            </w:r>
          </w:p>
        </w:tc>
        <w:tc>
          <w:tcPr>
            <w:tcW w:w="619" w:type="pct"/>
            <w:shd w:val="clear" w:color="auto" w:fill="FFFFFF"/>
            <w:vAlign w:val="center"/>
          </w:tcPr>
          <w:p w:rsidR="0043025F" w:rsidRPr="0043025F" w:rsidRDefault="0043025F" w:rsidP="0043025F">
            <w:pPr>
              <w:widowControl w:val="0"/>
              <w:snapToGrid w:val="0"/>
              <w:ind w:right="-23"/>
              <w:textAlignment w:val="baseline"/>
              <w:rPr>
                <w:kern w:val="1"/>
                <w:lang w:eastAsia="en-US" w:bidi="en-US"/>
              </w:rPr>
            </w:pPr>
          </w:p>
        </w:tc>
        <w:tc>
          <w:tcPr>
            <w:tcW w:w="824" w:type="pct"/>
            <w:shd w:val="clear" w:color="auto" w:fill="FFFFFF"/>
          </w:tcPr>
          <w:p w:rsidR="0043025F" w:rsidRPr="0043025F" w:rsidRDefault="0043025F" w:rsidP="0043025F">
            <w:pPr>
              <w:widowControl w:val="0"/>
              <w:snapToGrid w:val="0"/>
              <w:ind w:right="-23"/>
              <w:textAlignment w:val="baseline"/>
              <w:rPr>
                <w:kern w:val="1"/>
                <w:lang w:eastAsia="en-US" w:bidi="en-US"/>
              </w:rPr>
            </w:pPr>
          </w:p>
        </w:tc>
        <w:tc>
          <w:tcPr>
            <w:tcW w:w="1040" w:type="pct"/>
            <w:shd w:val="clear" w:color="auto" w:fill="FFFFFF"/>
            <w:vAlign w:val="center"/>
          </w:tcPr>
          <w:p w:rsidR="0043025F" w:rsidRPr="0043025F" w:rsidRDefault="0043025F" w:rsidP="0043025F">
            <w:pPr>
              <w:widowControl w:val="0"/>
              <w:snapToGrid w:val="0"/>
              <w:ind w:right="-23"/>
              <w:textAlignment w:val="baseline"/>
              <w:rPr>
                <w:lang w:eastAsia="ar-SA"/>
              </w:rPr>
            </w:pPr>
            <w:r w:rsidRPr="0043025F">
              <w:rPr>
                <w:kern w:val="1"/>
                <w:lang w:eastAsia="en-US" w:bidi="en-US"/>
              </w:rPr>
              <w:t>Documentazione specifica rilasciata dalla Prefettura</w:t>
            </w:r>
          </w:p>
        </w:tc>
      </w:tr>
      <w:tr w:rsidR="0043025F" w:rsidRPr="0043025F" w:rsidTr="0043025F">
        <w:tblPrEx>
          <w:tblCellMar>
            <w:left w:w="10" w:type="dxa"/>
            <w:right w:w="10" w:type="dxa"/>
          </w:tblCellMar>
        </w:tblPrEx>
        <w:trPr>
          <w:trHeight w:val="438"/>
          <w:jc w:val="center"/>
        </w:trPr>
        <w:tc>
          <w:tcPr>
            <w:tcW w:w="2517" w:type="pct"/>
            <w:gridSpan w:val="2"/>
            <w:shd w:val="clear" w:color="auto" w:fill="auto"/>
            <w:vAlign w:val="center"/>
          </w:tcPr>
          <w:p w:rsidR="0043025F" w:rsidRPr="0043025F" w:rsidRDefault="0043025F" w:rsidP="0043025F">
            <w:pPr>
              <w:widowControl w:val="0"/>
              <w:snapToGrid w:val="0"/>
              <w:textAlignment w:val="baseline"/>
              <w:rPr>
                <w:b/>
                <w:kern w:val="1"/>
                <w:lang w:eastAsia="en-US" w:bidi="en-US"/>
              </w:rPr>
            </w:pPr>
            <w:r w:rsidRPr="0043025F">
              <w:rPr>
                <w:b/>
                <w:lang w:eastAsia="ar-SA"/>
              </w:rPr>
              <w:t>Totale punteggio criteri regionali</w:t>
            </w:r>
          </w:p>
        </w:tc>
        <w:tc>
          <w:tcPr>
            <w:tcW w:w="619"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r w:rsidRPr="0043025F">
              <w:rPr>
                <w:kern w:val="1"/>
                <w:lang w:eastAsia="en-US" w:bidi="en-US"/>
              </w:rPr>
              <w:t>62</w:t>
            </w:r>
          </w:p>
        </w:tc>
        <w:tc>
          <w:tcPr>
            <w:tcW w:w="824" w:type="pct"/>
            <w:shd w:val="clear" w:color="auto" w:fill="FFFFFF"/>
          </w:tcPr>
          <w:p w:rsidR="0043025F" w:rsidRPr="0043025F" w:rsidRDefault="0043025F" w:rsidP="0043025F">
            <w:pPr>
              <w:widowControl w:val="0"/>
              <w:snapToGrid w:val="0"/>
              <w:ind w:right="-23"/>
              <w:textAlignment w:val="baseline"/>
              <w:rPr>
                <w:kern w:val="1"/>
                <w:lang w:eastAsia="en-US" w:bidi="en-US"/>
              </w:rPr>
            </w:pPr>
          </w:p>
        </w:tc>
        <w:tc>
          <w:tcPr>
            <w:tcW w:w="1040" w:type="pct"/>
            <w:shd w:val="clear" w:color="auto" w:fill="FFFFFF"/>
            <w:vAlign w:val="center"/>
          </w:tcPr>
          <w:p w:rsidR="0043025F" w:rsidRPr="0043025F" w:rsidRDefault="0043025F" w:rsidP="0043025F">
            <w:pPr>
              <w:widowControl w:val="0"/>
              <w:snapToGrid w:val="0"/>
              <w:ind w:right="-23"/>
              <w:textAlignment w:val="baseline"/>
              <w:rPr>
                <w:kern w:val="1"/>
                <w:lang w:eastAsia="en-US" w:bidi="en-US"/>
              </w:rPr>
            </w:pPr>
          </w:p>
        </w:tc>
      </w:tr>
      <w:tr w:rsidR="00ED2863" w:rsidRPr="0043025F" w:rsidTr="005A0F5B">
        <w:trPr>
          <w:trHeight w:val="387"/>
          <w:jc w:val="center"/>
        </w:trPr>
        <w:tc>
          <w:tcPr>
            <w:tcW w:w="5000" w:type="pct"/>
            <w:gridSpan w:val="5"/>
            <w:shd w:val="clear" w:color="auto" w:fill="BFBFBF"/>
            <w:vAlign w:val="center"/>
          </w:tcPr>
          <w:p w:rsidR="00ED2863" w:rsidRPr="0043025F" w:rsidRDefault="00ED2863" w:rsidP="0043025F">
            <w:pPr>
              <w:widowControl w:val="0"/>
              <w:snapToGrid w:val="0"/>
              <w:jc w:val="center"/>
              <w:textAlignment w:val="baseline"/>
              <w:rPr>
                <w:b/>
                <w:color w:val="000009"/>
                <w:lang w:eastAsia="ar-SA"/>
              </w:rPr>
            </w:pPr>
            <w:r w:rsidRPr="005A0F5B">
              <w:rPr>
                <w:b/>
                <w:color w:val="000009"/>
                <w:lang w:eastAsia="ar-SA"/>
              </w:rPr>
              <w:t>Criteri di selezione (AGGIUNTIVI) specifici CLLD</w:t>
            </w:r>
            <w:bookmarkStart w:id="1" w:name="_GoBack"/>
            <w:bookmarkEnd w:id="1"/>
          </w:p>
        </w:tc>
      </w:tr>
      <w:tr w:rsidR="0043025F" w:rsidRPr="0043025F" w:rsidTr="0043025F">
        <w:tblPrEx>
          <w:tblCellMar>
            <w:left w:w="10" w:type="dxa"/>
            <w:right w:w="10" w:type="dxa"/>
          </w:tblCellMar>
        </w:tblPrEx>
        <w:trPr>
          <w:trHeight w:val="797"/>
          <w:jc w:val="center"/>
        </w:trPr>
        <w:tc>
          <w:tcPr>
            <w:tcW w:w="918" w:type="pct"/>
            <w:vMerge w:val="restart"/>
            <w:shd w:val="clear" w:color="auto" w:fill="auto"/>
            <w:vAlign w:val="center"/>
          </w:tcPr>
          <w:p w:rsidR="0043025F" w:rsidRPr="0043025F" w:rsidRDefault="0043025F" w:rsidP="0043025F">
            <w:pPr>
              <w:rPr>
                <w:lang w:eastAsia="ar-SA"/>
              </w:rPr>
            </w:pPr>
            <w:r w:rsidRPr="0043025F">
              <w:rPr>
                <w:lang w:eastAsia="ar-SA"/>
              </w:rPr>
              <w:t>Accordo di filiera con aziende agricole locali e/o regionali</w:t>
            </w:r>
          </w:p>
          <w:p w:rsidR="0043025F" w:rsidRPr="008B7BBB" w:rsidRDefault="008B7BBB" w:rsidP="008B7BBB">
            <w:pPr>
              <w:jc w:val="center"/>
              <w:rPr>
                <w:b/>
                <w:lang w:eastAsia="ar-SA"/>
              </w:rPr>
            </w:pPr>
            <w:r>
              <w:rPr>
                <w:b/>
                <w:lang w:eastAsia="ar-SA"/>
              </w:rPr>
              <w:t>(</w:t>
            </w:r>
            <w:proofErr w:type="spellStart"/>
            <w:r w:rsidR="0043025F" w:rsidRPr="008B7BBB">
              <w:rPr>
                <w:b/>
                <w:lang w:eastAsia="ar-SA"/>
              </w:rPr>
              <w:t>Max</w:t>
            </w:r>
            <w:proofErr w:type="spellEnd"/>
            <w:r w:rsidR="0043025F" w:rsidRPr="008B7BBB">
              <w:rPr>
                <w:b/>
                <w:lang w:eastAsia="ar-SA"/>
              </w:rPr>
              <w:t xml:space="preserve"> 20 punti</w:t>
            </w:r>
            <w:r>
              <w:rPr>
                <w:b/>
                <w:lang w:eastAsia="ar-SA"/>
              </w:rPr>
              <w:t>)</w:t>
            </w:r>
          </w:p>
        </w:tc>
        <w:tc>
          <w:tcPr>
            <w:tcW w:w="1599" w:type="pct"/>
            <w:shd w:val="clear" w:color="auto" w:fill="FFFFFF"/>
            <w:vAlign w:val="center"/>
          </w:tcPr>
          <w:p w:rsidR="0043025F" w:rsidRPr="0043025F" w:rsidRDefault="0043025F" w:rsidP="0043025F">
            <w:pPr>
              <w:jc w:val="both"/>
              <w:rPr>
                <w:lang w:eastAsia="ar-SA"/>
              </w:rPr>
            </w:pPr>
            <w:r w:rsidRPr="0043025F">
              <w:rPr>
                <w:lang w:eastAsia="ar-SA"/>
              </w:rPr>
              <w:t>Il punteggio dovrà essere attribuito qualora l’azienda oggetto della richiesta di aiuto preveda un legame di carattere contrattuale con aziende agricole locali e/o regionali</w:t>
            </w:r>
          </w:p>
        </w:tc>
        <w:tc>
          <w:tcPr>
            <w:tcW w:w="619" w:type="pct"/>
            <w:shd w:val="clear" w:color="auto" w:fill="FFFFFF"/>
          </w:tcPr>
          <w:p w:rsidR="0043025F" w:rsidRPr="0043025F" w:rsidRDefault="0043025F" w:rsidP="0043025F">
            <w:pPr>
              <w:rPr>
                <w:b/>
                <w:lang w:eastAsia="ar-SA"/>
              </w:rPr>
            </w:pPr>
          </w:p>
        </w:tc>
        <w:tc>
          <w:tcPr>
            <w:tcW w:w="824" w:type="pct"/>
            <w:shd w:val="clear" w:color="auto" w:fill="FFFFFF"/>
          </w:tcPr>
          <w:p w:rsidR="0043025F" w:rsidRPr="0043025F" w:rsidRDefault="0043025F" w:rsidP="0043025F">
            <w:pPr>
              <w:jc w:val="center"/>
              <w:rPr>
                <w:lang w:eastAsia="ar-SA"/>
              </w:rPr>
            </w:pPr>
          </w:p>
        </w:tc>
        <w:tc>
          <w:tcPr>
            <w:tcW w:w="1040" w:type="pct"/>
            <w:vMerge w:val="restart"/>
            <w:shd w:val="clear" w:color="auto" w:fill="FFFFFF"/>
            <w:vAlign w:val="center"/>
          </w:tcPr>
          <w:p w:rsidR="0043025F" w:rsidRPr="0043025F" w:rsidRDefault="0043025F" w:rsidP="0043025F">
            <w:pPr>
              <w:jc w:val="center"/>
              <w:rPr>
                <w:lang w:eastAsia="ar-SA"/>
              </w:rPr>
            </w:pPr>
            <w:r w:rsidRPr="0043025F">
              <w:rPr>
                <w:lang w:eastAsia="ar-SA"/>
              </w:rPr>
              <w:t xml:space="preserve">Accordo di </w:t>
            </w:r>
            <w:proofErr w:type="gramStart"/>
            <w:r w:rsidRPr="0043025F">
              <w:rPr>
                <w:lang w:eastAsia="ar-SA"/>
              </w:rPr>
              <w:t>filiera  registrato</w:t>
            </w:r>
            <w:proofErr w:type="gramEnd"/>
            <w:r w:rsidRPr="0043025F">
              <w:rPr>
                <w:lang w:eastAsia="ar-SA"/>
              </w:rPr>
              <w:t xml:space="preserve"> tra le parti –</w:t>
            </w:r>
          </w:p>
          <w:p w:rsidR="0043025F" w:rsidRPr="0043025F" w:rsidRDefault="0043025F" w:rsidP="0043025F">
            <w:pPr>
              <w:jc w:val="center"/>
              <w:rPr>
                <w:b/>
                <w:lang w:eastAsia="ar-SA"/>
              </w:rPr>
            </w:pPr>
            <w:r w:rsidRPr="0043025F">
              <w:rPr>
                <w:lang w:eastAsia="ar-SA"/>
              </w:rPr>
              <w:t>Fascicolo aziendale</w:t>
            </w:r>
          </w:p>
        </w:tc>
      </w:tr>
      <w:tr w:rsidR="0043025F" w:rsidRPr="0043025F" w:rsidTr="0043025F">
        <w:tblPrEx>
          <w:tblCellMar>
            <w:left w:w="10" w:type="dxa"/>
            <w:right w:w="10" w:type="dxa"/>
          </w:tblCellMar>
        </w:tblPrEx>
        <w:trPr>
          <w:trHeight w:val="797"/>
          <w:jc w:val="center"/>
        </w:trPr>
        <w:tc>
          <w:tcPr>
            <w:tcW w:w="918" w:type="pct"/>
            <w:vMerge/>
            <w:shd w:val="clear" w:color="auto" w:fill="auto"/>
            <w:vAlign w:val="center"/>
          </w:tcPr>
          <w:p w:rsidR="0043025F" w:rsidRPr="0043025F" w:rsidRDefault="0043025F" w:rsidP="0043025F">
            <w:pPr>
              <w:rPr>
                <w:lang w:eastAsia="ar-SA"/>
              </w:rPr>
            </w:pPr>
          </w:p>
        </w:tc>
        <w:tc>
          <w:tcPr>
            <w:tcW w:w="1599" w:type="pct"/>
            <w:shd w:val="clear" w:color="auto" w:fill="FFFFFF"/>
            <w:vAlign w:val="center"/>
          </w:tcPr>
          <w:p w:rsidR="0043025F" w:rsidRPr="0043025F" w:rsidRDefault="0043025F" w:rsidP="0043025F">
            <w:pPr>
              <w:widowControl w:val="0"/>
              <w:numPr>
                <w:ilvl w:val="0"/>
                <w:numId w:val="17"/>
              </w:numPr>
              <w:autoSpaceDE w:val="0"/>
              <w:rPr>
                <w:sz w:val="22"/>
                <w:szCs w:val="22"/>
                <w:lang w:eastAsia="it-IT" w:bidi="it-IT"/>
              </w:rPr>
            </w:pPr>
            <w:r w:rsidRPr="0043025F">
              <w:rPr>
                <w:b/>
                <w:sz w:val="22"/>
                <w:szCs w:val="22"/>
                <w:lang w:eastAsia="it-IT" w:bidi="it-IT"/>
              </w:rPr>
              <w:t>Aziende agricole ricadenti nel territorio del GAL</w:t>
            </w:r>
          </w:p>
        </w:tc>
        <w:tc>
          <w:tcPr>
            <w:tcW w:w="619" w:type="pct"/>
            <w:shd w:val="clear" w:color="auto" w:fill="FFFFFF"/>
            <w:vAlign w:val="center"/>
          </w:tcPr>
          <w:p w:rsidR="0043025F" w:rsidRPr="0043025F" w:rsidRDefault="0043025F" w:rsidP="0043025F">
            <w:pPr>
              <w:jc w:val="center"/>
              <w:rPr>
                <w:lang w:eastAsia="ar-SA"/>
              </w:rPr>
            </w:pPr>
            <w:r w:rsidRPr="0043025F">
              <w:rPr>
                <w:lang w:eastAsia="ar-SA"/>
              </w:rPr>
              <w:t xml:space="preserve">20 </w:t>
            </w:r>
          </w:p>
        </w:tc>
        <w:tc>
          <w:tcPr>
            <w:tcW w:w="824" w:type="pct"/>
            <w:shd w:val="clear" w:color="auto" w:fill="FFFFFF"/>
          </w:tcPr>
          <w:p w:rsidR="0043025F" w:rsidRPr="0043025F" w:rsidRDefault="0043025F" w:rsidP="0043025F">
            <w:pPr>
              <w:rPr>
                <w:lang w:eastAsia="ar-SA"/>
              </w:rPr>
            </w:pPr>
          </w:p>
        </w:tc>
        <w:tc>
          <w:tcPr>
            <w:tcW w:w="1040" w:type="pct"/>
            <w:vMerge/>
            <w:shd w:val="clear" w:color="auto" w:fill="FFFFFF"/>
          </w:tcPr>
          <w:p w:rsidR="0043025F" w:rsidRPr="0043025F" w:rsidRDefault="0043025F" w:rsidP="0043025F">
            <w:pPr>
              <w:rPr>
                <w:lang w:eastAsia="ar-SA"/>
              </w:rPr>
            </w:pPr>
          </w:p>
        </w:tc>
      </w:tr>
      <w:tr w:rsidR="0043025F" w:rsidRPr="0043025F" w:rsidTr="0043025F">
        <w:tblPrEx>
          <w:tblCellMar>
            <w:left w:w="10" w:type="dxa"/>
            <w:right w:w="10" w:type="dxa"/>
          </w:tblCellMar>
        </w:tblPrEx>
        <w:trPr>
          <w:trHeight w:val="797"/>
          <w:jc w:val="center"/>
        </w:trPr>
        <w:tc>
          <w:tcPr>
            <w:tcW w:w="918" w:type="pct"/>
            <w:vMerge/>
            <w:shd w:val="clear" w:color="auto" w:fill="auto"/>
            <w:vAlign w:val="center"/>
          </w:tcPr>
          <w:p w:rsidR="0043025F" w:rsidRPr="0043025F" w:rsidRDefault="0043025F" w:rsidP="0043025F">
            <w:pPr>
              <w:rPr>
                <w:lang w:eastAsia="ar-SA"/>
              </w:rPr>
            </w:pPr>
          </w:p>
        </w:tc>
        <w:tc>
          <w:tcPr>
            <w:tcW w:w="1599" w:type="pct"/>
            <w:shd w:val="clear" w:color="auto" w:fill="FFFFFF"/>
            <w:vAlign w:val="center"/>
          </w:tcPr>
          <w:p w:rsidR="0043025F" w:rsidRPr="0043025F" w:rsidRDefault="0043025F" w:rsidP="0043025F">
            <w:pPr>
              <w:widowControl w:val="0"/>
              <w:numPr>
                <w:ilvl w:val="0"/>
                <w:numId w:val="17"/>
              </w:numPr>
              <w:autoSpaceDE w:val="0"/>
              <w:rPr>
                <w:sz w:val="22"/>
                <w:szCs w:val="22"/>
                <w:lang w:eastAsia="it-IT" w:bidi="it-IT"/>
              </w:rPr>
            </w:pPr>
            <w:r w:rsidRPr="0043025F">
              <w:rPr>
                <w:b/>
                <w:sz w:val="22"/>
                <w:szCs w:val="22"/>
                <w:lang w:eastAsia="it-IT" w:bidi="it-IT"/>
              </w:rPr>
              <w:t>Aziende agricole regionali ricadenti al di fuori del territorio del GAL</w:t>
            </w:r>
          </w:p>
        </w:tc>
        <w:tc>
          <w:tcPr>
            <w:tcW w:w="619" w:type="pct"/>
            <w:shd w:val="clear" w:color="auto" w:fill="FFFFFF"/>
            <w:vAlign w:val="center"/>
          </w:tcPr>
          <w:p w:rsidR="0043025F" w:rsidRPr="0043025F" w:rsidRDefault="0043025F" w:rsidP="0043025F">
            <w:pPr>
              <w:jc w:val="center"/>
              <w:rPr>
                <w:lang w:eastAsia="ar-SA"/>
              </w:rPr>
            </w:pPr>
            <w:r w:rsidRPr="0043025F">
              <w:rPr>
                <w:lang w:eastAsia="ar-SA"/>
              </w:rPr>
              <w:t xml:space="preserve">10 </w:t>
            </w:r>
          </w:p>
        </w:tc>
        <w:tc>
          <w:tcPr>
            <w:tcW w:w="824" w:type="pct"/>
            <w:shd w:val="clear" w:color="auto" w:fill="FFFFFF"/>
          </w:tcPr>
          <w:p w:rsidR="0043025F" w:rsidRPr="0043025F" w:rsidRDefault="0043025F" w:rsidP="0043025F">
            <w:pPr>
              <w:rPr>
                <w:lang w:eastAsia="ar-SA"/>
              </w:rPr>
            </w:pPr>
          </w:p>
        </w:tc>
        <w:tc>
          <w:tcPr>
            <w:tcW w:w="1040" w:type="pct"/>
            <w:vMerge/>
            <w:shd w:val="clear" w:color="auto" w:fill="FFFFFF"/>
          </w:tcPr>
          <w:p w:rsidR="0043025F" w:rsidRPr="0043025F" w:rsidRDefault="0043025F" w:rsidP="0043025F">
            <w:pPr>
              <w:rPr>
                <w:lang w:eastAsia="ar-SA"/>
              </w:rPr>
            </w:pPr>
          </w:p>
        </w:tc>
      </w:tr>
      <w:tr w:rsidR="0043025F" w:rsidRPr="0043025F" w:rsidTr="0043025F">
        <w:tblPrEx>
          <w:tblCellMar>
            <w:left w:w="10" w:type="dxa"/>
            <w:right w:w="10" w:type="dxa"/>
          </w:tblCellMar>
        </w:tblPrEx>
        <w:trPr>
          <w:trHeight w:val="833"/>
          <w:jc w:val="center"/>
        </w:trPr>
        <w:tc>
          <w:tcPr>
            <w:tcW w:w="918" w:type="pct"/>
            <w:shd w:val="clear" w:color="auto" w:fill="auto"/>
            <w:vAlign w:val="center"/>
          </w:tcPr>
          <w:p w:rsidR="0043025F" w:rsidRPr="0043025F" w:rsidRDefault="0043025F" w:rsidP="0043025F">
            <w:pPr>
              <w:rPr>
                <w:lang w:eastAsia="ar-SA"/>
              </w:rPr>
            </w:pPr>
            <w:r w:rsidRPr="0043025F">
              <w:rPr>
                <w:lang w:eastAsia="ar-SA"/>
              </w:rPr>
              <w:t>Aziende con produzioni di qualità certificata IGP, DOP, Sistema di Qualità Nazionale di produzione integrata (SQNPI), Sistema di Qualità nazionale Zootecnia (SQNZ) e regimi facoltativi di certificazione.</w:t>
            </w:r>
          </w:p>
          <w:p w:rsidR="0043025F" w:rsidRPr="008B7BBB" w:rsidRDefault="008B7BBB" w:rsidP="008B7BBB">
            <w:pPr>
              <w:jc w:val="center"/>
              <w:rPr>
                <w:b/>
                <w:lang w:eastAsia="ar-SA"/>
              </w:rPr>
            </w:pPr>
            <w:r>
              <w:rPr>
                <w:b/>
                <w:lang w:eastAsia="ar-SA"/>
              </w:rPr>
              <w:t>(</w:t>
            </w:r>
            <w:proofErr w:type="spellStart"/>
            <w:r w:rsidR="0043025F" w:rsidRPr="008B7BBB">
              <w:rPr>
                <w:b/>
                <w:lang w:eastAsia="ar-SA"/>
              </w:rPr>
              <w:t>Max</w:t>
            </w:r>
            <w:proofErr w:type="spellEnd"/>
            <w:r w:rsidR="0043025F" w:rsidRPr="008B7BBB">
              <w:rPr>
                <w:b/>
                <w:lang w:eastAsia="ar-SA"/>
              </w:rPr>
              <w:t xml:space="preserve"> 10 punti</w:t>
            </w:r>
            <w:r>
              <w:rPr>
                <w:b/>
                <w:lang w:eastAsia="ar-SA"/>
              </w:rPr>
              <w:t>)</w:t>
            </w:r>
          </w:p>
        </w:tc>
        <w:tc>
          <w:tcPr>
            <w:tcW w:w="1599" w:type="pct"/>
            <w:shd w:val="clear" w:color="auto" w:fill="FFFFFF"/>
          </w:tcPr>
          <w:p w:rsidR="0043025F" w:rsidRPr="0043025F" w:rsidRDefault="0043025F" w:rsidP="0043025F">
            <w:pPr>
              <w:jc w:val="both"/>
              <w:rPr>
                <w:lang w:eastAsia="ar-SA"/>
              </w:rPr>
            </w:pPr>
            <w:r w:rsidRPr="0043025F">
              <w:rPr>
                <w:lang w:eastAsia="ar-SA"/>
              </w:rPr>
              <w:t xml:space="preserve">Il punteggio dovrà essere attribuito qualora l’azienda oggetto della richiesta di aiuto preveda un legame di carattere contrattuale (Accordo di filiera) con aziende del territorio locale e/o regionale di produzioni di qualità certificate I.G.P., </w:t>
            </w:r>
            <w:proofErr w:type="gramStart"/>
            <w:r w:rsidRPr="0043025F">
              <w:rPr>
                <w:lang w:eastAsia="ar-SA"/>
              </w:rPr>
              <w:t>D.O.P. ,</w:t>
            </w:r>
            <w:proofErr w:type="gramEnd"/>
            <w:r w:rsidRPr="0043025F">
              <w:rPr>
                <w:lang w:eastAsia="ar-SA"/>
              </w:rPr>
              <w:t xml:space="preserve"> Biologico (Reg. CE n. 510/2006, Reg. UE n. 1151/2012, Reg. CE 834/2007), SQNPI, SQNZ e regimi facoltativi di certificazione e qualora preveda l’acquisto di almeno il 50% della produzione come certificata. </w:t>
            </w:r>
          </w:p>
        </w:tc>
        <w:tc>
          <w:tcPr>
            <w:tcW w:w="619" w:type="pct"/>
            <w:shd w:val="clear" w:color="auto" w:fill="FFFFFF"/>
            <w:vAlign w:val="center"/>
          </w:tcPr>
          <w:p w:rsidR="0043025F" w:rsidRPr="0043025F" w:rsidRDefault="0043025F" w:rsidP="0043025F">
            <w:pPr>
              <w:jc w:val="center"/>
              <w:rPr>
                <w:lang w:eastAsia="ar-SA"/>
              </w:rPr>
            </w:pPr>
            <w:r w:rsidRPr="0043025F">
              <w:rPr>
                <w:lang w:eastAsia="ar-SA"/>
              </w:rPr>
              <w:t>10</w:t>
            </w:r>
          </w:p>
        </w:tc>
        <w:tc>
          <w:tcPr>
            <w:tcW w:w="824" w:type="pct"/>
            <w:shd w:val="clear" w:color="auto" w:fill="FFFFFF"/>
          </w:tcPr>
          <w:p w:rsidR="0043025F" w:rsidRPr="0043025F" w:rsidRDefault="0043025F" w:rsidP="0043025F">
            <w:pPr>
              <w:rPr>
                <w:lang w:eastAsia="ar-SA"/>
              </w:rPr>
            </w:pPr>
          </w:p>
        </w:tc>
        <w:tc>
          <w:tcPr>
            <w:tcW w:w="1040" w:type="pct"/>
            <w:shd w:val="clear" w:color="auto" w:fill="FFFFFF"/>
            <w:vAlign w:val="center"/>
          </w:tcPr>
          <w:p w:rsidR="0043025F" w:rsidRPr="0043025F" w:rsidRDefault="0043025F" w:rsidP="0043025F">
            <w:pPr>
              <w:rPr>
                <w:b/>
                <w:lang w:eastAsia="ar-SA"/>
              </w:rPr>
            </w:pPr>
            <w:r w:rsidRPr="0043025F">
              <w:rPr>
                <w:lang w:eastAsia="ar-SA"/>
              </w:rPr>
              <w:t>Attestazione dell’Ente di controllo o di certificazione – Accordo di Filiera</w:t>
            </w:r>
          </w:p>
        </w:tc>
      </w:tr>
      <w:tr w:rsidR="0043025F" w:rsidRPr="0043025F" w:rsidTr="0043025F">
        <w:tblPrEx>
          <w:tblCellMar>
            <w:left w:w="10" w:type="dxa"/>
            <w:right w:w="10" w:type="dxa"/>
          </w:tblCellMar>
        </w:tblPrEx>
        <w:trPr>
          <w:trHeight w:val="833"/>
          <w:jc w:val="center"/>
        </w:trPr>
        <w:tc>
          <w:tcPr>
            <w:tcW w:w="918" w:type="pct"/>
            <w:shd w:val="clear" w:color="auto" w:fill="auto"/>
            <w:vAlign w:val="center"/>
          </w:tcPr>
          <w:p w:rsidR="0043025F" w:rsidRPr="0043025F" w:rsidRDefault="0043025F" w:rsidP="0043025F">
            <w:pPr>
              <w:rPr>
                <w:lang w:eastAsia="ar-SA"/>
              </w:rPr>
            </w:pPr>
            <w:r w:rsidRPr="0043025F">
              <w:rPr>
                <w:lang w:eastAsia="ar-SA"/>
              </w:rPr>
              <w:t xml:space="preserve">Iniziative finalizzate al completamento della filiera </w:t>
            </w:r>
          </w:p>
          <w:p w:rsidR="0043025F" w:rsidRPr="008B7BBB" w:rsidRDefault="008B7BBB" w:rsidP="008B7BBB">
            <w:pPr>
              <w:jc w:val="center"/>
              <w:rPr>
                <w:b/>
                <w:lang w:eastAsia="ar-SA"/>
              </w:rPr>
            </w:pPr>
            <w:r>
              <w:rPr>
                <w:b/>
                <w:lang w:eastAsia="ar-SA"/>
              </w:rPr>
              <w:t>(</w:t>
            </w:r>
            <w:proofErr w:type="spellStart"/>
            <w:r w:rsidR="0043025F" w:rsidRPr="008B7BBB">
              <w:rPr>
                <w:b/>
                <w:lang w:eastAsia="ar-SA"/>
              </w:rPr>
              <w:t>Max</w:t>
            </w:r>
            <w:proofErr w:type="spellEnd"/>
            <w:r w:rsidR="0043025F" w:rsidRPr="008B7BBB">
              <w:rPr>
                <w:b/>
                <w:lang w:eastAsia="ar-SA"/>
              </w:rPr>
              <w:t xml:space="preserve"> 8 punti</w:t>
            </w:r>
            <w:r>
              <w:rPr>
                <w:b/>
                <w:lang w:eastAsia="ar-SA"/>
              </w:rPr>
              <w:t>)</w:t>
            </w:r>
          </w:p>
        </w:tc>
        <w:tc>
          <w:tcPr>
            <w:tcW w:w="1599" w:type="pct"/>
            <w:shd w:val="clear" w:color="auto" w:fill="FFFFFF"/>
          </w:tcPr>
          <w:p w:rsidR="0043025F" w:rsidRPr="0043025F" w:rsidRDefault="0043025F" w:rsidP="0043025F">
            <w:pPr>
              <w:jc w:val="both"/>
              <w:rPr>
                <w:b/>
                <w:lang w:eastAsia="ar-SA"/>
              </w:rPr>
            </w:pPr>
            <w:r w:rsidRPr="0043025F">
              <w:rPr>
                <w:lang w:eastAsia="ar-SA"/>
              </w:rPr>
              <w:t xml:space="preserve">L’iniziativa progettuale, proposta da imprenditori contenga: - investimenti per la realizzazione di strutture e/o di linee di lavorazione e macchinari volti all'introduzione in azienda delle fasi della lavorazione e/o trasformazione e commercializzazione dei prodotti locali e/o regionali. </w:t>
            </w:r>
          </w:p>
        </w:tc>
        <w:tc>
          <w:tcPr>
            <w:tcW w:w="619" w:type="pct"/>
            <w:shd w:val="clear" w:color="auto" w:fill="FFFFFF"/>
            <w:vAlign w:val="center"/>
          </w:tcPr>
          <w:p w:rsidR="0043025F" w:rsidRPr="0043025F" w:rsidRDefault="0043025F" w:rsidP="0043025F">
            <w:pPr>
              <w:jc w:val="center"/>
              <w:rPr>
                <w:lang w:eastAsia="ar-SA"/>
              </w:rPr>
            </w:pPr>
            <w:r w:rsidRPr="0043025F">
              <w:rPr>
                <w:lang w:eastAsia="ar-SA"/>
              </w:rPr>
              <w:t xml:space="preserve">8 </w:t>
            </w:r>
          </w:p>
        </w:tc>
        <w:tc>
          <w:tcPr>
            <w:tcW w:w="824" w:type="pct"/>
            <w:shd w:val="clear" w:color="auto" w:fill="FFFFFF"/>
          </w:tcPr>
          <w:p w:rsidR="0043025F" w:rsidRPr="0043025F" w:rsidRDefault="0043025F" w:rsidP="0043025F">
            <w:pPr>
              <w:rPr>
                <w:lang w:eastAsia="ar-SA"/>
              </w:rPr>
            </w:pPr>
          </w:p>
        </w:tc>
        <w:tc>
          <w:tcPr>
            <w:tcW w:w="1040" w:type="pct"/>
            <w:shd w:val="clear" w:color="auto" w:fill="FFFFFF"/>
            <w:vAlign w:val="center"/>
          </w:tcPr>
          <w:p w:rsidR="0043025F" w:rsidRPr="0043025F" w:rsidRDefault="0043025F" w:rsidP="0043025F">
            <w:pPr>
              <w:rPr>
                <w:b/>
                <w:lang w:eastAsia="ar-SA"/>
              </w:rPr>
            </w:pPr>
            <w:r w:rsidRPr="0043025F">
              <w:rPr>
                <w:lang w:eastAsia="ar-SA"/>
              </w:rPr>
              <w:t>Dettagliare gli interventi, le finalità nonché gli aspetti tecnici dei macchinari nel piano aziendale degli investimenti.</w:t>
            </w:r>
          </w:p>
        </w:tc>
      </w:tr>
      <w:tr w:rsidR="0043025F" w:rsidRPr="0043025F" w:rsidTr="0043025F">
        <w:tblPrEx>
          <w:tblCellMar>
            <w:left w:w="10" w:type="dxa"/>
            <w:right w:w="10" w:type="dxa"/>
          </w:tblCellMar>
        </w:tblPrEx>
        <w:trPr>
          <w:trHeight w:val="625"/>
          <w:jc w:val="center"/>
        </w:trPr>
        <w:tc>
          <w:tcPr>
            <w:tcW w:w="3136" w:type="pct"/>
            <w:gridSpan w:val="3"/>
            <w:shd w:val="clear" w:color="auto" w:fill="auto"/>
            <w:vAlign w:val="center"/>
          </w:tcPr>
          <w:p w:rsidR="0043025F" w:rsidRPr="0043025F" w:rsidRDefault="0043025F" w:rsidP="0043025F">
            <w:pPr>
              <w:widowControl w:val="0"/>
              <w:snapToGrid w:val="0"/>
              <w:jc w:val="both"/>
              <w:textAlignment w:val="baseline"/>
              <w:rPr>
                <w:b/>
                <w:kern w:val="1"/>
                <w:lang w:eastAsia="en-US" w:bidi="en-US"/>
              </w:rPr>
            </w:pPr>
            <w:r w:rsidRPr="0043025F">
              <w:rPr>
                <w:b/>
                <w:lang w:eastAsia="ar-SA"/>
              </w:rPr>
              <w:t>Totale punteggio auto-attribuito criteri specifici CLLD:</w:t>
            </w:r>
          </w:p>
        </w:tc>
        <w:tc>
          <w:tcPr>
            <w:tcW w:w="824" w:type="pct"/>
            <w:shd w:val="clear" w:color="auto" w:fill="FFFFFF"/>
          </w:tcPr>
          <w:p w:rsidR="0043025F" w:rsidRPr="0043025F" w:rsidRDefault="0043025F" w:rsidP="0043025F">
            <w:pPr>
              <w:widowControl w:val="0"/>
              <w:snapToGrid w:val="0"/>
              <w:ind w:right="-23"/>
              <w:jc w:val="center"/>
              <w:textAlignment w:val="baseline"/>
              <w:rPr>
                <w:kern w:val="1"/>
                <w:lang w:eastAsia="en-US" w:bidi="en-US"/>
              </w:rPr>
            </w:pPr>
          </w:p>
        </w:tc>
        <w:tc>
          <w:tcPr>
            <w:tcW w:w="1040" w:type="pct"/>
            <w:shd w:val="clear" w:color="auto" w:fill="FFFFFF"/>
            <w:vAlign w:val="center"/>
          </w:tcPr>
          <w:p w:rsidR="0043025F" w:rsidRPr="0043025F" w:rsidRDefault="0043025F" w:rsidP="0043025F">
            <w:pPr>
              <w:widowControl w:val="0"/>
              <w:snapToGrid w:val="0"/>
              <w:ind w:right="-23"/>
              <w:jc w:val="center"/>
              <w:textAlignment w:val="baseline"/>
              <w:rPr>
                <w:kern w:val="1"/>
                <w:lang w:eastAsia="en-US" w:bidi="en-US"/>
              </w:rPr>
            </w:pPr>
          </w:p>
        </w:tc>
      </w:tr>
      <w:tr w:rsidR="0043025F" w:rsidRPr="0043025F" w:rsidTr="0043025F">
        <w:tblPrEx>
          <w:tblCellMar>
            <w:left w:w="10" w:type="dxa"/>
            <w:right w:w="10" w:type="dxa"/>
          </w:tblCellMar>
        </w:tblPrEx>
        <w:trPr>
          <w:trHeight w:val="438"/>
          <w:jc w:val="center"/>
        </w:trPr>
        <w:tc>
          <w:tcPr>
            <w:tcW w:w="3136" w:type="pct"/>
            <w:gridSpan w:val="3"/>
            <w:shd w:val="clear" w:color="auto" w:fill="auto"/>
            <w:vAlign w:val="center"/>
          </w:tcPr>
          <w:p w:rsidR="0043025F" w:rsidRPr="0043025F" w:rsidRDefault="0043025F" w:rsidP="0043025F">
            <w:pPr>
              <w:widowControl w:val="0"/>
              <w:snapToGrid w:val="0"/>
              <w:textAlignment w:val="baseline"/>
              <w:rPr>
                <w:b/>
                <w:kern w:val="1"/>
                <w:lang w:eastAsia="en-US" w:bidi="en-US"/>
              </w:rPr>
            </w:pPr>
            <w:r w:rsidRPr="0043025F">
              <w:rPr>
                <w:b/>
                <w:lang w:eastAsia="ar-SA"/>
              </w:rPr>
              <w:t>Totale punteggio auto-attribuito complessivo:</w:t>
            </w:r>
          </w:p>
        </w:tc>
        <w:tc>
          <w:tcPr>
            <w:tcW w:w="824" w:type="pct"/>
            <w:shd w:val="clear" w:color="auto" w:fill="FFFFFF"/>
          </w:tcPr>
          <w:p w:rsidR="0043025F" w:rsidRPr="0043025F" w:rsidRDefault="0043025F" w:rsidP="0043025F">
            <w:pPr>
              <w:widowControl w:val="0"/>
              <w:snapToGrid w:val="0"/>
              <w:ind w:right="-23"/>
              <w:textAlignment w:val="baseline"/>
              <w:rPr>
                <w:kern w:val="1"/>
                <w:lang w:eastAsia="en-US" w:bidi="en-US"/>
              </w:rPr>
            </w:pPr>
          </w:p>
        </w:tc>
        <w:tc>
          <w:tcPr>
            <w:tcW w:w="1040" w:type="pct"/>
            <w:shd w:val="clear" w:color="auto" w:fill="FFFFFF"/>
            <w:vAlign w:val="center"/>
          </w:tcPr>
          <w:p w:rsidR="0043025F" w:rsidRPr="0043025F" w:rsidRDefault="0043025F" w:rsidP="0043025F">
            <w:pPr>
              <w:widowControl w:val="0"/>
              <w:snapToGrid w:val="0"/>
              <w:ind w:right="-23"/>
              <w:textAlignment w:val="baseline"/>
              <w:rPr>
                <w:kern w:val="1"/>
                <w:lang w:eastAsia="en-US" w:bidi="en-US"/>
              </w:rPr>
            </w:pPr>
          </w:p>
        </w:tc>
      </w:tr>
    </w:tbl>
    <w:p w:rsidR="008775D9" w:rsidRDefault="008775D9" w:rsidP="008775D9">
      <w:pPr>
        <w:pStyle w:val="Standard"/>
        <w:tabs>
          <w:tab w:val="left" w:pos="660"/>
          <w:tab w:val="right" w:leader="dot" w:pos="9628"/>
        </w:tabs>
      </w:pPr>
    </w:p>
    <w:tbl>
      <w:tblPr>
        <w:tblW w:w="5000" w:type="pct"/>
        <w:tblLook w:val="0000" w:firstRow="0" w:lastRow="0" w:firstColumn="0" w:lastColumn="0" w:noHBand="0" w:noVBand="0"/>
      </w:tblPr>
      <w:tblGrid>
        <w:gridCol w:w="1736"/>
        <w:gridCol w:w="3049"/>
        <w:gridCol w:w="1419"/>
        <w:gridCol w:w="1561"/>
        <w:gridCol w:w="2089"/>
      </w:tblGrid>
      <w:tr w:rsidR="00E93A22" w:rsidTr="00E93A22">
        <w:trPr>
          <w:cantSplit/>
        </w:trPr>
        <w:tc>
          <w:tcPr>
            <w:tcW w:w="881" w:type="pct"/>
            <w:tcBorders>
              <w:top w:val="single" w:sz="4" w:space="0" w:color="000000"/>
              <w:left w:val="single" w:sz="4" w:space="0" w:color="000000"/>
              <w:bottom w:val="single" w:sz="4" w:space="0" w:color="000000"/>
            </w:tcBorders>
            <w:shd w:val="clear" w:color="auto" w:fill="auto"/>
            <w:vAlign w:val="center"/>
          </w:tcPr>
          <w:p w:rsidR="00E93A22" w:rsidRDefault="00E93A22" w:rsidP="00226967">
            <w:pPr>
              <w:rPr>
                <w:sz w:val="22"/>
                <w:szCs w:val="22"/>
              </w:rPr>
            </w:pPr>
            <w:r>
              <w:rPr>
                <w:sz w:val="22"/>
                <w:szCs w:val="22"/>
              </w:rPr>
              <w:t>Eventuali priorità da attribuire in caso di ex aequo.</w:t>
            </w:r>
          </w:p>
        </w:tc>
        <w:tc>
          <w:tcPr>
            <w:tcW w:w="1547" w:type="pct"/>
            <w:tcBorders>
              <w:top w:val="single" w:sz="4" w:space="0" w:color="000000"/>
              <w:left w:val="single" w:sz="4" w:space="0" w:color="000000"/>
              <w:bottom w:val="single" w:sz="4" w:space="0" w:color="000000"/>
            </w:tcBorders>
            <w:shd w:val="clear" w:color="auto" w:fill="auto"/>
            <w:vAlign w:val="center"/>
          </w:tcPr>
          <w:p w:rsidR="00E93A22" w:rsidRPr="00537EDB" w:rsidRDefault="00E93A22" w:rsidP="00226967">
            <w:pPr>
              <w:jc w:val="center"/>
              <w:rPr>
                <w:sz w:val="22"/>
                <w:szCs w:val="22"/>
              </w:rPr>
            </w:pPr>
            <w:r>
              <w:rPr>
                <w:sz w:val="22"/>
                <w:szCs w:val="22"/>
              </w:rPr>
              <w:t xml:space="preserve">Soggetti che gestiscono beni confiscati (L.R. </w:t>
            </w:r>
            <w:r w:rsidRPr="008C375D">
              <w:rPr>
                <w:sz w:val="22"/>
                <w:szCs w:val="22"/>
              </w:rPr>
              <w:t>n. 15</w:t>
            </w:r>
            <w:r>
              <w:rPr>
                <w:sz w:val="22"/>
                <w:szCs w:val="22"/>
              </w:rPr>
              <w:t xml:space="preserve"> del 20.11.2008 art. 79)</w:t>
            </w:r>
          </w:p>
        </w:tc>
        <w:tc>
          <w:tcPr>
            <w:tcW w:w="720" w:type="pct"/>
            <w:tcBorders>
              <w:top w:val="single" w:sz="4" w:space="0" w:color="000000"/>
              <w:left w:val="single" w:sz="4" w:space="0" w:color="000000"/>
              <w:bottom w:val="single" w:sz="4" w:space="0" w:color="000000"/>
            </w:tcBorders>
            <w:vAlign w:val="center"/>
          </w:tcPr>
          <w:p w:rsidR="00E93A22" w:rsidRDefault="00E93A22" w:rsidP="003003CC">
            <w:r w:rsidRPr="00596947">
              <w:fldChar w:fldCharType="begin">
                <w:ffData>
                  <w:name w:val=""/>
                  <w:enabled/>
                  <w:calcOnExit w:val="0"/>
                  <w:checkBox>
                    <w:sizeAuto/>
                    <w:default w:val="0"/>
                  </w:checkBox>
                </w:ffData>
              </w:fldChar>
            </w:r>
            <w:r w:rsidRPr="00596947">
              <w:instrText xml:space="preserve"> FORMCHECKBOX </w:instrText>
            </w:r>
            <w:r w:rsidR="005A0F5B">
              <w:fldChar w:fldCharType="separate"/>
            </w:r>
            <w:r w:rsidRPr="00596947">
              <w:fldChar w:fldCharType="end"/>
            </w:r>
            <w:r>
              <w:t xml:space="preserve"> </w:t>
            </w:r>
            <w:proofErr w:type="gramStart"/>
            <w:r>
              <w:rPr>
                <w:color w:val="00000A"/>
                <w:sz w:val="22"/>
                <w:szCs w:val="22"/>
              </w:rPr>
              <w:t>si</w:t>
            </w:r>
            <w:proofErr w:type="gramEnd"/>
            <w:r>
              <w:rPr>
                <w:color w:val="00000A"/>
                <w:sz w:val="22"/>
                <w:szCs w:val="22"/>
              </w:rPr>
              <w:t xml:space="preserve">  </w:t>
            </w:r>
            <w:r w:rsidRPr="00596947">
              <w:fldChar w:fldCharType="begin">
                <w:ffData>
                  <w:name w:val=""/>
                  <w:enabled/>
                  <w:calcOnExit w:val="0"/>
                  <w:checkBox>
                    <w:sizeAuto/>
                    <w:default w:val="0"/>
                  </w:checkBox>
                </w:ffData>
              </w:fldChar>
            </w:r>
            <w:r w:rsidRPr="00596947">
              <w:instrText xml:space="preserve"> FORMCHECKBOX </w:instrText>
            </w:r>
            <w:r w:rsidR="005A0F5B">
              <w:fldChar w:fldCharType="separate"/>
            </w:r>
            <w:r w:rsidRPr="00596947">
              <w:fldChar w:fldCharType="end"/>
            </w:r>
            <w:r>
              <w:t xml:space="preserve"> no</w:t>
            </w:r>
          </w:p>
          <w:p w:rsidR="00E93A22" w:rsidRDefault="00E93A22" w:rsidP="003003CC">
            <w:pPr>
              <w:rPr>
                <w:color w:val="00000A"/>
                <w:sz w:val="22"/>
                <w:szCs w:val="22"/>
              </w:rPr>
            </w:pPr>
          </w:p>
        </w:tc>
        <w:tc>
          <w:tcPr>
            <w:tcW w:w="7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3A22" w:rsidRDefault="00E93A22" w:rsidP="00226967"/>
        </w:tc>
        <w:tc>
          <w:tcPr>
            <w:tcW w:w="10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3A22" w:rsidRDefault="00E93A22" w:rsidP="00226967">
            <w:r>
              <w:rPr>
                <w:color w:val="00000A"/>
                <w:sz w:val="22"/>
                <w:szCs w:val="22"/>
              </w:rPr>
              <w:t>Documentazione specifica rilasciata dalla prefettura.</w:t>
            </w:r>
          </w:p>
        </w:tc>
      </w:tr>
    </w:tbl>
    <w:p w:rsidR="008447D1" w:rsidRDefault="008447D1"/>
    <w:p w:rsidR="002F03DC" w:rsidRDefault="002F03DC" w:rsidP="002F03DC">
      <w:pPr>
        <w:pStyle w:val="Standard"/>
        <w:tabs>
          <w:tab w:val="left" w:pos="660"/>
          <w:tab w:val="left" w:pos="9072"/>
          <w:tab w:val="right" w:leader="dot" w:pos="9628"/>
        </w:tabs>
        <w:spacing w:line="480" w:lineRule="auto"/>
      </w:pPr>
      <w:r>
        <w:tab/>
      </w:r>
      <w:r>
        <w:tab/>
      </w:r>
    </w:p>
    <w:p w:rsidR="0043025F" w:rsidRDefault="00915B3F" w:rsidP="0043025F">
      <w:pPr>
        <w:pStyle w:val="Standard"/>
        <w:tabs>
          <w:tab w:val="left" w:pos="660"/>
          <w:tab w:val="left" w:pos="9072"/>
          <w:tab w:val="right" w:leader="dot" w:pos="9628"/>
        </w:tabs>
        <w:spacing w:line="480" w:lineRule="auto"/>
        <w:jc w:val="right"/>
      </w:pPr>
      <w:r>
        <w:t xml:space="preserve">                   </w:t>
      </w:r>
      <w:r w:rsidR="001F4A09">
        <w:t xml:space="preserve">                  </w:t>
      </w:r>
    </w:p>
    <w:p w:rsidR="001F4A09" w:rsidRDefault="0043025F" w:rsidP="0043025F">
      <w:pPr>
        <w:pStyle w:val="Standard"/>
        <w:tabs>
          <w:tab w:val="left" w:pos="660"/>
          <w:tab w:val="left" w:pos="9072"/>
          <w:tab w:val="right" w:leader="dot" w:pos="9628"/>
        </w:tabs>
        <w:spacing w:line="480" w:lineRule="auto"/>
        <w:jc w:val="center"/>
      </w:pPr>
      <w:r>
        <w:t xml:space="preserve">                                                                                      </w:t>
      </w:r>
      <w:r w:rsidR="001F4A09" w:rsidRPr="001F4A09">
        <w:t>Firma del Legale Rappresentante</w:t>
      </w:r>
    </w:p>
    <w:p w:rsidR="002F03DC" w:rsidRDefault="001F4A09" w:rsidP="0043025F">
      <w:pPr>
        <w:pStyle w:val="Standard"/>
        <w:tabs>
          <w:tab w:val="left" w:pos="660"/>
          <w:tab w:val="left" w:pos="9072"/>
          <w:tab w:val="right" w:leader="dot" w:pos="9628"/>
        </w:tabs>
        <w:spacing w:line="480" w:lineRule="auto"/>
        <w:jc w:val="right"/>
      </w:pPr>
      <w:r>
        <w:t xml:space="preserve">                                         </w:t>
      </w:r>
      <w:r w:rsidR="002F03DC">
        <w:t>______________________________________</w:t>
      </w:r>
    </w:p>
    <w:p w:rsidR="002F03DC" w:rsidRDefault="002F03DC"/>
    <w:sectPr w:rsidR="002F03DC" w:rsidSect="00915B3F">
      <w:pgSz w:w="11906" w:h="16838"/>
      <w:pgMar w:top="1134"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horndale">
    <w:altName w:val="Times New Roman"/>
    <w:charset w:val="00"/>
    <w:family w:val="roman"/>
    <w:pitch w:val="variable"/>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D"/>
    <w:multiLevelType w:val="multilevel"/>
    <w:tmpl w:val="0000000D"/>
    <w:name w:val="WW8Num16"/>
    <w:lvl w:ilvl="0">
      <w:start w:val="1"/>
      <w:numFmt w:val="bullet"/>
      <w:lvlText w:val=""/>
      <w:lvlJc w:val="left"/>
      <w:pPr>
        <w:tabs>
          <w:tab w:val="num" w:pos="0"/>
        </w:tabs>
        <w:ind w:left="360" w:hanging="360"/>
      </w:pPr>
      <w:rPr>
        <w:rFonts w:ascii="Symbol" w:hAnsi="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15"/>
    <w:multiLevelType w:val="multilevel"/>
    <w:tmpl w:val="00000015"/>
    <w:name w:val="WW8Num21"/>
    <w:lvl w:ilvl="0">
      <w:start w:val="1"/>
      <w:numFmt w:val="bullet"/>
      <w:lvlText w:val=""/>
      <w:lvlJc w:val="left"/>
      <w:pPr>
        <w:tabs>
          <w:tab w:val="num" w:pos="0"/>
        </w:tabs>
        <w:ind w:left="360" w:hanging="360"/>
      </w:pPr>
      <w:rPr>
        <w:rFonts w:ascii="Symbol" w:hAnsi="Symbol" w:cs="Calibri"/>
        <w:color w:val="000000"/>
      </w:rPr>
    </w:lvl>
    <w:lvl w:ilvl="1">
      <w:start w:val="1"/>
      <w:numFmt w:val="decimal"/>
      <w:lvlText w:val="%2."/>
      <w:lvlJc w:val="left"/>
      <w:pPr>
        <w:tabs>
          <w:tab w:val="num" w:pos="0"/>
        </w:tabs>
        <w:ind w:left="0" w:firstLine="0"/>
      </w:pPr>
      <w:rPr>
        <w:rFonts w:ascii="Times New Roman" w:eastAsia="Times New Roman" w:hAnsi="Times New Roman" w:cs="Times New Roman"/>
        <w:spacing w:val="-2"/>
        <w:w w:val="99"/>
        <w:sz w:val="24"/>
        <w:szCs w:val="24"/>
        <w:lang w:val="it-IT" w:eastAsia="it-IT" w:bidi="it-IT"/>
      </w:rPr>
    </w:lvl>
    <w:lvl w:ilvl="2">
      <w:start w:val="1"/>
      <w:numFmt w:val="decimal"/>
      <w:lvlText w:val="%3."/>
      <w:lvlJc w:val="left"/>
      <w:pPr>
        <w:tabs>
          <w:tab w:val="num" w:pos="0"/>
        </w:tabs>
        <w:ind w:left="0" w:firstLine="0"/>
      </w:pPr>
      <w:rPr>
        <w:lang w:val="it-IT" w:eastAsia="it-IT" w:bidi="it-IT"/>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16"/>
    <w:multiLevelType w:val="multilevel"/>
    <w:tmpl w:val="00000016"/>
    <w:name w:val="WW8Num25"/>
    <w:lvl w:ilvl="0">
      <w:start w:val="1"/>
      <w:numFmt w:val="bullet"/>
      <w:lvlText w:val=""/>
      <w:lvlJc w:val="left"/>
      <w:pPr>
        <w:tabs>
          <w:tab w:val="num" w:pos="0"/>
        </w:tabs>
        <w:ind w:left="360" w:hanging="360"/>
      </w:pPr>
      <w:rPr>
        <w:rFonts w:ascii="Symbol" w:hAnsi="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18"/>
    <w:multiLevelType w:val="multilevel"/>
    <w:tmpl w:val="00000018"/>
    <w:name w:val="WW8Num27"/>
    <w:lvl w:ilvl="0">
      <w:start w:val="1"/>
      <w:numFmt w:val="bullet"/>
      <w:lvlText w:val=""/>
      <w:lvlJc w:val="left"/>
      <w:pPr>
        <w:tabs>
          <w:tab w:val="num" w:pos="0"/>
        </w:tabs>
        <w:ind w:left="360" w:hanging="360"/>
      </w:pPr>
      <w:rPr>
        <w:rFonts w:ascii="Symbol" w:hAnsi="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C"/>
    <w:multiLevelType w:val="singleLevel"/>
    <w:tmpl w:val="0000001C"/>
    <w:name w:val="WW8Num28"/>
    <w:lvl w:ilvl="0">
      <w:start w:val="1"/>
      <w:numFmt w:val="bullet"/>
      <w:lvlText w:val=""/>
      <w:lvlJc w:val="left"/>
      <w:pPr>
        <w:tabs>
          <w:tab w:val="num" w:pos="0"/>
        </w:tabs>
        <w:ind w:left="720" w:hanging="360"/>
      </w:pPr>
      <w:rPr>
        <w:rFonts w:ascii="Symbol" w:hAnsi="Symbol" w:cs="Symbol"/>
      </w:rPr>
    </w:lvl>
  </w:abstractNum>
  <w:abstractNum w:abstractNumId="8" w15:restartNumberingAfterBreak="0">
    <w:nsid w:val="07DF13FE"/>
    <w:multiLevelType w:val="hybridMultilevel"/>
    <w:tmpl w:val="440CE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09322C"/>
    <w:multiLevelType w:val="hybridMultilevel"/>
    <w:tmpl w:val="9EEC60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C42008"/>
    <w:multiLevelType w:val="hybridMultilevel"/>
    <w:tmpl w:val="EF201D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8DE03C9"/>
    <w:multiLevelType w:val="hybridMultilevel"/>
    <w:tmpl w:val="C7443724"/>
    <w:lvl w:ilvl="0" w:tplc="C70CA8A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6257776"/>
    <w:multiLevelType w:val="hybridMultilevel"/>
    <w:tmpl w:val="AA283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8DF5120"/>
    <w:multiLevelType w:val="hybridMultilevel"/>
    <w:tmpl w:val="B85076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FE97036"/>
    <w:multiLevelType w:val="hybridMultilevel"/>
    <w:tmpl w:val="E64219D0"/>
    <w:lvl w:ilvl="0" w:tplc="4A7A8A8E">
      <w:numFmt w:val="bullet"/>
      <w:lvlText w:val="-"/>
      <w:lvlJc w:val="left"/>
      <w:pPr>
        <w:ind w:left="1068" w:hanging="708"/>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8"/>
  </w:num>
  <w:num w:numId="5">
    <w:abstractNumId w:val="14"/>
  </w:num>
  <w:num w:numId="6">
    <w:abstractNumId w:val="1"/>
  </w:num>
  <w:num w:numId="7">
    <w:abstractNumId w:val="2"/>
  </w:num>
  <w:num w:numId="8">
    <w:abstractNumId w:val="4"/>
  </w:num>
  <w:num w:numId="9">
    <w:abstractNumId w:val="5"/>
  </w:num>
  <w:num w:numId="10">
    <w:abstractNumId w:val="6"/>
  </w:num>
  <w:num w:numId="11">
    <w:abstractNumId w:val="12"/>
  </w:num>
  <w:num w:numId="12">
    <w:abstractNumId w:val="10"/>
  </w:num>
  <w:num w:numId="13">
    <w:abstractNumId w:val="9"/>
  </w:num>
  <w:num w:numId="14">
    <w:abstractNumId w:val="3"/>
  </w:num>
  <w:num w:numId="15">
    <w:abstractNumId w:val="7"/>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5D9"/>
    <w:rsid w:val="000A6AE2"/>
    <w:rsid w:val="00104C63"/>
    <w:rsid w:val="00106676"/>
    <w:rsid w:val="001F4A09"/>
    <w:rsid w:val="002F03DC"/>
    <w:rsid w:val="003003CC"/>
    <w:rsid w:val="00407C92"/>
    <w:rsid w:val="0043025F"/>
    <w:rsid w:val="00476B7D"/>
    <w:rsid w:val="004B3F56"/>
    <w:rsid w:val="00590F2D"/>
    <w:rsid w:val="005A0F5B"/>
    <w:rsid w:val="005A7B66"/>
    <w:rsid w:val="00625B6C"/>
    <w:rsid w:val="006E0E4C"/>
    <w:rsid w:val="008447D1"/>
    <w:rsid w:val="008775D9"/>
    <w:rsid w:val="008B7BBB"/>
    <w:rsid w:val="00915B3F"/>
    <w:rsid w:val="009773F0"/>
    <w:rsid w:val="00A60519"/>
    <w:rsid w:val="00D44DA6"/>
    <w:rsid w:val="00D90737"/>
    <w:rsid w:val="00DD673D"/>
    <w:rsid w:val="00E007CF"/>
    <w:rsid w:val="00E40762"/>
    <w:rsid w:val="00E93A22"/>
    <w:rsid w:val="00ED2863"/>
    <w:rsid w:val="00EE5E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DCEDEA-2158-48D0-8CCC-00F4DFB9F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75D9"/>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autoRedefine/>
    <w:qFormat/>
    <w:rsid w:val="00DD673D"/>
    <w:pPr>
      <w:keepNext/>
      <w:numPr>
        <w:numId w:val="1"/>
      </w:numPr>
      <w:spacing w:before="240" w:after="60"/>
      <w:jc w:val="center"/>
      <w:outlineLvl w:val="0"/>
    </w:pPr>
    <w:rPr>
      <w:rFonts w:cs="Cambria"/>
      <w:b/>
      <w:bCs/>
      <w:kern w:val="1"/>
      <w:szCs w:val="32"/>
      <w:lang w:val="x-none"/>
    </w:rPr>
  </w:style>
  <w:style w:type="paragraph" w:styleId="Titolo4">
    <w:name w:val="heading 4"/>
    <w:basedOn w:val="Normale"/>
    <w:next w:val="Normale"/>
    <w:link w:val="Titolo4Carattere"/>
    <w:qFormat/>
    <w:rsid w:val="008775D9"/>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D673D"/>
    <w:rPr>
      <w:rFonts w:ascii="Times New Roman" w:eastAsia="Times New Roman" w:hAnsi="Times New Roman" w:cs="Cambria"/>
      <w:b/>
      <w:bCs/>
      <w:kern w:val="1"/>
      <w:sz w:val="24"/>
      <w:szCs w:val="32"/>
      <w:lang w:val="x-none" w:eastAsia="zh-CN"/>
    </w:rPr>
  </w:style>
  <w:style w:type="paragraph" w:customStyle="1" w:styleId="Standard">
    <w:name w:val="Standard"/>
    <w:rsid w:val="008775D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olo4Carattere">
    <w:name w:val="Titolo 4 Carattere"/>
    <w:basedOn w:val="Carpredefinitoparagrafo"/>
    <w:link w:val="Titolo4"/>
    <w:rsid w:val="008775D9"/>
    <w:rPr>
      <w:rFonts w:ascii="Times New Roman" w:eastAsia="Times New Roman" w:hAnsi="Times New Roman" w:cs="Times New Roman"/>
      <w:b/>
      <w:sz w:val="24"/>
      <w:szCs w:val="20"/>
      <w:lang w:eastAsia="zh-CN"/>
    </w:rPr>
  </w:style>
  <w:style w:type="paragraph" w:styleId="Paragrafoelenco">
    <w:name w:val="List Paragraph"/>
    <w:basedOn w:val="Normale"/>
    <w:uiPriority w:val="34"/>
    <w:qFormat/>
    <w:rsid w:val="00877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1476</Words>
  <Characters>7941</Characters>
  <Application>Microsoft Office Word</Application>
  <DocSecurity>0</DocSecurity>
  <Lines>149</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 Costanzo</dc:creator>
  <cp:lastModifiedBy>giuseppe ippolito</cp:lastModifiedBy>
  <cp:revision>7</cp:revision>
  <dcterms:created xsi:type="dcterms:W3CDTF">2019-12-16T15:22:00Z</dcterms:created>
  <dcterms:modified xsi:type="dcterms:W3CDTF">2020-04-21T16:57:00Z</dcterms:modified>
</cp:coreProperties>
</file>